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267BF" w14:textId="0822E2B9" w:rsidR="00CE61FE" w:rsidRDefault="00CE61FE" w:rsidP="00B47C8F">
      <w:pPr>
        <w:tabs>
          <w:tab w:val="left" w:pos="851"/>
        </w:tabs>
        <w:ind w:left="1276" w:hanging="1276"/>
        <w:rPr>
          <w:rFonts w:ascii="Tahoma" w:hAnsi="Tahoma" w:cs="Tahoma"/>
          <w:b/>
        </w:rPr>
      </w:pPr>
    </w:p>
    <w:tbl>
      <w:tblPr>
        <w:tblpPr w:leftFromText="141" w:rightFromText="141" w:horzAnchor="margin" w:tblpXSpec="center" w:tblpY="855"/>
        <w:tblW w:w="92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6"/>
        <w:gridCol w:w="6748"/>
      </w:tblGrid>
      <w:tr w:rsidR="002C64C2" w:rsidRPr="00932EBA" w14:paraId="12E850D6" w14:textId="77777777" w:rsidTr="002C64C2">
        <w:tc>
          <w:tcPr>
            <w:tcW w:w="2486" w:type="dxa"/>
          </w:tcPr>
          <w:p w14:paraId="77139329" w14:textId="77777777" w:rsidR="002C64C2" w:rsidRPr="00361A36" w:rsidRDefault="002C64C2" w:rsidP="00975177">
            <w:pPr>
              <w:rPr>
                <w:rFonts w:ascii="WeblySleek UI Semilight" w:hAnsi="WeblySleek UI Semilight" w:cs="WeblySleek UI Semilight"/>
              </w:rPr>
            </w:pPr>
            <w:r w:rsidRPr="00361A36">
              <w:rPr>
                <w:rFonts w:ascii="WeblySleek UI Semilight" w:hAnsi="WeblySleek UI Semilight" w:cs="WeblySleek UI Semilight"/>
              </w:rPr>
              <w:t>MAITRE D’OUVRAGE</w:t>
            </w:r>
            <w:r>
              <w:rPr>
                <w:rFonts w:ascii="WeblySleek UI Semilight" w:hAnsi="WeblySleek UI Semilight" w:cs="WeblySleek UI Semilight"/>
              </w:rPr>
              <w:t> :</w:t>
            </w:r>
          </w:p>
          <w:p w14:paraId="450189A0" w14:textId="77777777" w:rsidR="002C64C2" w:rsidRPr="00932EBA" w:rsidRDefault="002C64C2" w:rsidP="00975177">
            <w:pPr>
              <w:jc w:val="center"/>
              <w:rPr>
                <w:rFonts w:ascii="WeblySleek UI Semilight" w:hAnsi="WeblySleek UI Semilight" w:cs="WeblySleek UI Semilight"/>
                <w:sz w:val="12"/>
              </w:rPr>
            </w:pPr>
          </w:p>
          <w:p w14:paraId="6709912B" w14:textId="3D0502A1" w:rsidR="002C64C2" w:rsidRDefault="00020D4E" w:rsidP="00975177">
            <w:pPr>
              <w:jc w:val="center"/>
              <w:rPr>
                <w:rFonts w:ascii="WeblySleek UI Semilight" w:hAnsi="WeblySleek UI Semilight" w:cs="WeblySleek UI Semilight"/>
              </w:rPr>
            </w:pPr>
            <w:r w:rsidRPr="00EA666B">
              <w:rPr>
                <w:rFonts w:cs="WeblySleek UI Semilight"/>
                <w:noProof/>
              </w:rPr>
              <w:drawing>
                <wp:inline distT="0" distB="0" distL="0" distR="0" wp14:anchorId="03BA4E51" wp14:editId="67F4FFC4">
                  <wp:extent cx="1485900" cy="145732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31AD9" w14:textId="77777777" w:rsidR="002C64C2" w:rsidRPr="00932EBA" w:rsidRDefault="002C64C2" w:rsidP="00975177">
            <w:pPr>
              <w:jc w:val="center"/>
              <w:rPr>
                <w:rFonts w:ascii="WeblySleek UI Semilight" w:hAnsi="WeblySleek UI Semilight" w:cs="WeblySleek UI Semilight"/>
              </w:rPr>
            </w:pPr>
          </w:p>
        </w:tc>
        <w:tc>
          <w:tcPr>
            <w:tcW w:w="6748" w:type="dxa"/>
          </w:tcPr>
          <w:p w14:paraId="78F9FD2D" w14:textId="77777777" w:rsidR="002C64C2" w:rsidRDefault="002C64C2" w:rsidP="00975177">
            <w:pPr>
              <w:rPr>
                <w:rFonts w:ascii="Dolce Vita" w:hAnsi="Dolce Vita" w:cs="WeblySleek UI Semilight"/>
                <w:b/>
                <w:bCs/>
                <w:sz w:val="28"/>
              </w:rPr>
            </w:pPr>
          </w:p>
          <w:p w14:paraId="13241856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  <w:b/>
                <w:bCs/>
                <w:sz w:val="48"/>
              </w:rPr>
            </w:pPr>
            <w:bookmarkStart w:id="0" w:name="_Hlk44596818"/>
            <w:r w:rsidRPr="00904B2A">
              <w:rPr>
                <w:rFonts w:ascii="Dolce Vita" w:hAnsi="Dolce Vita" w:cs="WeblySleek UI Semilight"/>
                <w:b/>
                <w:bCs/>
                <w:sz w:val="48"/>
              </w:rPr>
              <w:t xml:space="preserve">CAISSE PRIMAIRE </w:t>
            </w:r>
          </w:p>
          <w:p w14:paraId="6AC65F6D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  <w:b/>
                <w:bCs/>
                <w:sz w:val="48"/>
              </w:rPr>
            </w:pPr>
            <w:r w:rsidRPr="00904B2A">
              <w:rPr>
                <w:rFonts w:ascii="Dolce Vita" w:hAnsi="Dolce Vita" w:cs="WeblySleek UI Semilight"/>
                <w:b/>
                <w:bCs/>
                <w:sz w:val="48"/>
              </w:rPr>
              <w:t>D’ASSURANCE MALADIE</w:t>
            </w:r>
          </w:p>
          <w:bookmarkEnd w:id="0"/>
          <w:p w14:paraId="5747BDAD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  <w:sz w:val="16"/>
              </w:rPr>
            </w:pPr>
          </w:p>
          <w:p w14:paraId="76447108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</w:rPr>
            </w:pPr>
            <w:bookmarkStart w:id="1" w:name="_Hlk44596875"/>
            <w:r w:rsidRPr="00904B2A">
              <w:rPr>
                <w:rFonts w:ascii="Dolce Vita" w:hAnsi="Dolce Vita" w:cs="WeblySleek UI Semilight"/>
              </w:rPr>
              <w:t>35 RUE DESCARTES</w:t>
            </w:r>
          </w:p>
          <w:p w14:paraId="3AB14248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  <w:b/>
              </w:rPr>
            </w:pPr>
            <w:r w:rsidRPr="00904B2A">
              <w:rPr>
                <w:rFonts w:ascii="Dolce Vita" w:hAnsi="Dolce Vita" w:cs="WeblySleek UI Semilight"/>
                <w:b/>
              </w:rPr>
              <w:t>62 100 CALAIS</w:t>
            </w:r>
          </w:p>
          <w:bookmarkEnd w:id="1"/>
          <w:p w14:paraId="3D48A018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  <w:b/>
                <w:sz w:val="16"/>
                <w:szCs w:val="16"/>
              </w:rPr>
            </w:pPr>
          </w:p>
          <w:p w14:paraId="26328DB0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Dolce Vita" w:hAnsi="Dolce Vita" w:cs="WeblySleek UI Semilight"/>
              </w:rPr>
            </w:pPr>
            <w:proofErr w:type="gramStart"/>
            <w:r w:rsidRPr="00904B2A">
              <w:rPr>
                <w:rFonts w:ascii="Dolce Vita" w:hAnsi="Dolce Vita" w:cs="WeblySleek UI Semilight"/>
                <w:b/>
              </w:rPr>
              <w:t>Tél.:</w:t>
            </w:r>
            <w:proofErr w:type="gramEnd"/>
            <w:r w:rsidRPr="00904B2A">
              <w:rPr>
                <w:rFonts w:ascii="Dolce Vita" w:hAnsi="Dolce Vita" w:cs="WeblySleek UI Semilight"/>
              </w:rPr>
              <w:t xml:space="preserve"> 03.21.46.84.57</w:t>
            </w:r>
          </w:p>
          <w:p w14:paraId="7C727206" w14:textId="77777777" w:rsidR="00020D4E" w:rsidRPr="00904B2A" w:rsidRDefault="00020D4E" w:rsidP="00020D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WeblySleek UI Semilight" w:hAnsi="WeblySleek UI Semilight" w:cs="WeblySleek UI Semilight"/>
                <w:sz w:val="16"/>
              </w:rPr>
            </w:pPr>
            <w:r w:rsidRPr="00904B2A">
              <w:rPr>
                <w:rFonts w:ascii="Dolce Vita" w:hAnsi="Dolce Vita" w:cs="WeblySleek UI Semilight"/>
              </w:rPr>
              <w:t>@ : GREGORY.MALAHIEUDE@ASSURANCE-MALADIE.FR</w:t>
            </w:r>
          </w:p>
          <w:p w14:paraId="686C4CCC" w14:textId="77777777" w:rsidR="002C64C2" w:rsidRPr="00932EBA" w:rsidRDefault="002C64C2" w:rsidP="00975177">
            <w:pPr>
              <w:jc w:val="center"/>
              <w:rPr>
                <w:rFonts w:ascii="WeblySleek UI Semilight" w:hAnsi="WeblySleek UI Semilight" w:cs="WeblySleek UI Semilight"/>
                <w:sz w:val="16"/>
              </w:rPr>
            </w:pPr>
          </w:p>
          <w:p w14:paraId="1DCB14C3" w14:textId="77777777" w:rsidR="002C64C2" w:rsidRPr="00932EBA" w:rsidRDefault="002C64C2" w:rsidP="00975177">
            <w:pPr>
              <w:jc w:val="center"/>
              <w:rPr>
                <w:rFonts w:ascii="WeblySleek UI Semilight" w:hAnsi="WeblySleek UI Semilight" w:cs="WeblySleek UI Semilight"/>
                <w:sz w:val="16"/>
              </w:rPr>
            </w:pPr>
          </w:p>
        </w:tc>
      </w:tr>
    </w:tbl>
    <w:p w14:paraId="7571ECF8" w14:textId="77777777" w:rsidR="002C64C2" w:rsidRDefault="002C64C2" w:rsidP="002C64C2">
      <w:pPr>
        <w:rPr>
          <w:rFonts w:ascii="Dolce Vita" w:hAnsi="Dolce Vita" w:cs="WeblySleek UI Semilight"/>
        </w:rPr>
      </w:pPr>
    </w:p>
    <w:p w14:paraId="4B42CD39" w14:textId="65EE6D39" w:rsidR="00556DC0" w:rsidRPr="004F4EE0" w:rsidRDefault="00556DC0" w:rsidP="00B47C8F">
      <w:pPr>
        <w:tabs>
          <w:tab w:val="left" w:pos="851"/>
        </w:tabs>
        <w:jc w:val="center"/>
        <w:rPr>
          <w:rFonts w:ascii="Tahoma" w:hAnsi="Tahoma" w:cs="Tahoma"/>
          <w:color w:val="000000"/>
        </w:rPr>
      </w:pPr>
    </w:p>
    <w:p w14:paraId="5CC7DE72" w14:textId="2F7A9FCE" w:rsidR="00556DC0" w:rsidRPr="004F4EE0" w:rsidRDefault="00556DC0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7AAD93FA" w14:textId="6280940B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1D21B1D8" w14:textId="663A21A4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30B07A5F" w14:textId="77777777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7D534C40" w14:textId="113FB0E3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7FA126DC" w14:textId="77777777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645CD09D" w14:textId="60231BC9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57BBF944" w14:textId="72AC08EB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p w14:paraId="61568490" w14:textId="69A54CC8" w:rsidR="00F651C2" w:rsidRPr="004F4EE0" w:rsidRDefault="00F651C2" w:rsidP="002C64C2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C64C2" w:rsidRPr="00932EBA" w14:paraId="7C6F0B34" w14:textId="77777777" w:rsidTr="002C64C2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CDFB71D" w14:textId="77777777" w:rsidR="002C64C2" w:rsidRPr="00820E7E" w:rsidRDefault="002C64C2" w:rsidP="008C41D1">
            <w:pPr>
              <w:rPr>
                <w:rFonts w:ascii="WeblySleek UI Semilight" w:hAnsi="WeblySleek UI Semilight" w:cs="WeblySleek UI Semilight"/>
                <w:b/>
                <w:sz w:val="32"/>
                <w:szCs w:val="32"/>
              </w:rPr>
            </w:pPr>
          </w:p>
          <w:p w14:paraId="35B2CE20" w14:textId="77777777" w:rsidR="00A361BD" w:rsidRPr="00884CC4" w:rsidRDefault="00A361BD" w:rsidP="00A361BD">
            <w:pPr>
              <w:spacing w:after="200" w:line="276" w:lineRule="auto"/>
              <w:jc w:val="right"/>
              <w:rPr>
                <w:rFonts w:ascii="Dolce Vita" w:hAnsi="Dolce Vita" w:cs="WeblySleek UI Semibold"/>
                <w:b/>
                <w:bCs/>
                <w:sz w:val="36"/>
                <w:szCs w:val="36"/>
              </w:rPr>
            </w:pPr>
            <w:bookmarkStart w:id="2" w:name="_Hlk44596941"/>
            <w:r w:rsidRPr="00884CC4">
              <w:rPr>
                <w:rFonts w:ascii="Dolce Vita" w:hAnsi="Dolce Vita" w:cs="WeblySleek UI Semibold"/>
                <w:b/>
                <w:bCs/>
                <w:sz w:val="36"/>
                <w:szCs w:val="36"/>
              </w:rPr>
              <w:t>Re</w:t>
            </w:r>
            <w:bookmarkEnd w:id="2"/>
            <w:r w:rsidRPr="00884CC4">
              <w:rPr>
                <w:rFonts w:ascii="Dolce Vita" w:hAnsi="Dolce Vita" w:cs="WeblySleek UI Semibold"/>
                <w:b/>
                <w:bCs/>
                <w:sz w:val="36"/>
                <w:szCs w:val="36"/>
              </w:rPr>
              <w:t xml:space="preserve">structuration du site de calais </w:t>
            </w:r>
          </w:p>
          <w:p w14:paraId="441F3633" w14:textId="279A8056" w:rsidR="002C64C2" w:rsidRPr="00820E7E" w:rsidRDefault="00A361BD" w:rsidP="00A361BD">
            <w:pPr>
              <w:spacing w:after="200" w:line="276" w:lineRule="auto"/>
              <w:jc w:val="right"/>
              <w:rPr>
                <w:rFonts w:ascii="Dolce Vita" w:hAnsi="Dolce Vita" w:cs="WeblySleek UI Semibold"/>
                <w:b/>
                <w:sz w:val="32"/>
                <w:szCs w:val="32"/>
              </w:rPr>
            </w:pPr>
            <w:r w:rsidRPr="00884CC4">
              <w:rPr>
                <w:rFonts w:ascii="Dolce Vita" w:hAnsi="Dolce Vita" w:cs="WeblySleek UI Semibold"/>
                <w:b/>
                <w:bCs/>
                <w:sz w:val="36"/>
                <w:szCs w:val="36"/>
              </w:rPr>
              <w:t xml:space="preserve">Mise en </w:t>
            </w:r>
            <w:proofErr w:type="spellStart"/>
            <w:r w:rsidRPr="00884CC4">
              <w:rPr>
                <w:rFonts w:ascii="Dolce Vita" w:hAnsi="Dolce Vita" w:cs="WeblySleek UI Semibold"/>
                <w:b/>
                <w:bCs/>
                <w:sz w:val="36"/>
                <w:szCs w:val="36"/>
              </w:rPr>
              <w:t>conformite</w:t>
            </w:r>
            <w:proofErr w:type="spellEnd"/>
            <w:r w:rsidRPr="00884CC4">
              <w:rPr>
                <w:rFonts w:ascii="Dolce Vita" w:hAnsi="Dolce Vita" w:cs="WeblySleek UI Semibold"/>
                <w:b/>
                <w:bCs/>
                <w:sz w:val="36"/>
                <w:szCs w:val="36"/>
              </w:rPr>
              <w:t xml:space="preserve"> incendie</w:t>
            </w:r>
            <w:r w:rsidRPr="00884CC4">
              <w:rPr>
                <w:rFonts w:ascii="Dolce Vita" w:hAnsi="Dolce Vita" w:cs="WeblySleek UI Semibold"/>
                <w:b/>
                <w:sz w:val="32"/>
                <w:szCs w:val="32"/>
              </w:rPr>
              <w:t xml:space="preserve"> </w:t>
            </w:r>
          </w:p>
        </w:tc>
      </w:tr>
    </w:tbl>
    <w:p w14:paraId="4B0DD170" w14:textId="77777777" w:rsidR="002C64C2" w:rsidRPr="00361A36" w:rsidRDefault="002C64C2" w:rsidP="008C41D1">
      <w:pPr>
        <w:rPr>
          <w:rFonts w:ascii="Dolce Vita" w:hAnsi="Dolce Vita" w:cs="WeblySleek UI Semilight"/>
          <w:b/>
        </w:rPr>
      </w:pPr>
    </w:p>
    <w:p w14:paraId="68BB5ADF" w14:textId="6B417D45" w:rsidR="002C64C2" w:rsidRPr="009D0CC0" w:rsidRDefault="002C64C2" w:rsidP="008C41D1">
      <w:pPr>
        <w:rPr>
          <w:rFonts w:ascii="Arial" w:hAnsi="Arial" w:cs="Arial"/>
        </w:rPr>
      </w:pPr>
    </w:p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C64C2" w:rsidRPr="00932EBA" w14:paraId="7CA31D84" w14:textId="77777777" w:rsidTr="002C64C2">
        <w:trPr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CB6309" w14:textId="39DE286B" w:rsidR="002C64C2" w:rsidRPr="002C64C2" w:rsidRDefault="002C64C2" w:rsidP="002C64C2">
            <w:pPr>
              <w:jc w:val="center"/>
              <w:rPr>
                <w:rFonts w:ascii="WeblySleek UI Semilight" w:hAnsi="WeblySleek UI Semilight" w:cs="WeblySleek UI Semilight"/>
                <w:b/>
                <w:sz w:val="40"/>
                <w:szCs w:val="40"/>
              </w:rPr>
            </w:pPr>
            <w:r w:rsidRPr="002C64C2">
              <w:rPr>
                <w:rFonts w:ascii="WeblySleek UI Semilight" w:hAnsi="WeblySleek UI Semilight" w:cs="WeblySleek UI Semilight"/>
                <w:b/>
                <w:color w:val="000000"/>
                <w:sz w:val="40"/>
                <w:szCs w:val="40"/>
              </w:rPr>
              <w:t>ATTESTATION</w:t>
            </w:r>
            <w:r w:rsidR="00E55A37">
              <w:rPr>
                <w:rFonts w:ascii="WeblySleek UI Semilight" w:hAnsi="WeblySleek UI Semilight" w:cs="WeblySleek UI Semilight"/>
                <w:b/>
                <w:color w:val="000000"/>
                <w:sz w:val="40"/>
                <w:szCs w:val="40"/>
              </w:rPr>
              <w:t xml:space="preserve"> </w:t>
            </w:r>
            <w:r w:rsidR="00E55A37" w:rsidRPr="00E55A37">
              <w:rPr>
                <w:rFonts w:ascii="WeblySleek UI Semilight" w:hAnsi="WeblySleek UI Semilight" w:cs="WeblySleek UI Semilight"/>
                <w:b/>
                <w:color w:val="000000"/>
                <w:sz w:val="40"/>
                <w:szCs w:val="40"/>
              </w:rPr>
              <w:t>D’ACCEPTATION SANS RESERVE DES DOCUMENTS D’APPEL D’OFFRES</w:t>
            </w:r>
            <w:r w:rsidRPr="002C64C2">
              <w:rPr>
                <w:rFonts w:ascii="WeblySleek UI Semilight" w:hAnsi="WeblySleek UI Semilight" w:cs="WeblySleek UI Semilight"/>
                <w:b/>
                <w:color w:val="000000"/>
                <w:sz w:val="40"/>
                <w:szCs w:val="40"/>
              </w:rPr>
              <w:t xml:space="preserve"> </w:t>
            </w:r>
          </w:p>
        </w:tc>
      </w:tr>
    </w:tbl>
    <w:p w14:paraId="6826E124" w14:textId="77777777" w:rsidR="002C64C2" w:rsidRPr="004F4EE0" w:rsidRDefault="002C64C2" w:rsidP="002C64C2">
      <w:pPr>
        <w:tabs>
          <w:tab w:val="left" w:pos="851"/>
        </w:tabs>
        <w:autoSpaceDE w:val="0"/>
        <w:autoSpaceDN w:val="0"/>
        <w:adjustRightInd w:val="0"/>
        <w:rPr>
          <w:rFonts w:ascii="Tahoma" w:hAnsi="Tahoma" w:cs="Tahoma"/>
          <w:b/>
          <w:color w:val="000000"/>
          <w:sz w:val="32"/>
          <w:szCs w:val="32"/>
        </w:rPr>
      </w:pPr>
    </w:p>
    <w:p w14:paraId="5087CA45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Je soussigné (e) .......................................................................................................................................</w:t>
      </w:r>
    </w:p>
    <w:p w14:paraId="0467A7E4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proofErr w:type="gramStart"/>
      <w:r w:rsidRPr="00E55A37">
        <w:rPr>
          <w:rFonts w:ascii="WeblySleek UI Light" w:hAnsi="WeblySleek UI Light" w:cs="WeblySleek UI Light"/>
          <w:sz w:val="20"/>
        </w:rPr>
        <w:t>agissant</w:t>
      </w:r>
      <w:proofErr w:type="gramEnd"/>
      <w:r w:rsidRPr="00E55A37">
        <w:rPr>
          <w:rFonts w:ascii="WeblySleek UI Light" w:hAnsi="WeblySleek UI Light" w:cs="WeblySleek UI Light"/>
          <w:sz w:val="20"/>
        </w:rPr>
        <w:t xml:space="preserve"> en qualité de .............................................................................................................................</w:t>
      </w:r>
    </w:p>
    <w:p w14:paraId="17A07BBF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proofErr w:type="gramStart"/>
      <w:r w:rsidRPr="00E55A37">
        <w:rPr>
          <w:rFonts w:ascii="WeblySleek UI Light" w:hAnsi="WeblySleek UI Light" w:cs="WeblySleek UI Light"/>
          <w:sz w:val="20"/>
        </w:rPr>
        <w:t>au</w:t>
      </w:r>
      <w:proofErr w:type="gramEnd"/>
      <w:r w:rsidRPr="00E55A37">
        <w:rPr>
          <w:rFonts w:ascii="WeblySleek UI Light" w:hAnsi="WeblySleek UI Light" w:cs="WeblySleek UI Light"/>
          <w:sz w:val="20"/>
        </w:rPr>
        <w:t xml:space="preserve"> nom et pour le compte de .................................................................................................................</w:t>
      </w:r>
    </w:p>
    <w:p w14:paraId="02B7FE6B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proofErr w:type="gramStart"/>
      <w:r w:rsidRPr="00E55A37">
        <w:rPr>
          <w:rFonts w:ascii="WeblySleek UI Light" w:hAnsi="WeblySleek UI Light" w:cs="WeblySleek UI Light"/>
          <w:sz w:val="20"/>
        </w:rPr>
        <w:t>dont</w:t>
      </w:r>
      <w:proofErr w:type="gramEnd"/>
      <w:r w:rsidRPr="00E55A37">
        <w:rPr>
          <w:rFonts w:ascii="WeblySleek UI Light" w:hAnsi="WeblySleek UI Light" w:cs="WeblySleek UI Light"/>
          <w:sz w:val="20"/>
        </w:rPr>
        <w:t xml:space="preserve"> le siège social est situé à ................................................................................................................</w:t>
      </w:r>
    </w:p>
    <w:p w14:paraId="67A812E7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- Inscrite au registre du commerce et/ou registre des métiers sous le numéro ....................................</w:t>
      </w:r>
    </w:p>
    <w:p w14:paraId="35EA256D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- N° SIRET .................................................................................................................................................</w:t>
      </w:r>
    </w:p>
    <w:p w14:paraId="72AA9A97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- CODE NAF .............................................................................................................................................</w:t>
      </w:r>
    </w:p>
    <w:p w14:paraId="15F98473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- N° TVA INTRACOMMUNAUTAIRE .........................................................................................................</w:t>
      </w:r>
    </w:p>
    <w:p w14:paraId="5CC5B556" w14:textId="77777777" w:rsidR="008C41D1" w:rsidRDefault="008C41D1" w:rsidP="00E55A37">
      <w:pPr>
        <w:rPr>
          <w:rFonts w:ascii="WeblySleek UI Light" w:hAnsi="WeblySleek UI Light" w:cs="WeblySleek UI Light"/>
          <w:sz w:val="20"/>
        </w:rPr>
      </w:pPr>
    </w:p>
    <w:p w14:paraId="205AF158" w14:textId="2BF7CECF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DECLARE :</w:t>
      </w:r>
    </w:p>
    <w:p w14:paraId="401C59FD" w14:textId="1A577F5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Avoir pris connaissance des pièces contractuelles et informatives, et accepte par avance, sans réserve</w:t>
      </w:r>
      <w:r w:rsidR="008C41D1">
        <w:rPr>
          <w:rFonts w:ascii="WeblySleek UI Light" w:hAnsi="WeblySleek UI Light" w:cs="WeblySleek UI Light"/>
          <w:sz w:val="20"/>
        </w:rPr>
        <w:t xml:space="preserve"> </w:t>
      </w:r>
      <w:r w:rsidRPr="00E55A37">
        <w:rPr>
          <w:rFonts w:ascii="WeblySleek UI Light" w:hAnsi="WeblySleek UI Light" w:cs="WeblySleek UI Light"/>
          <w:sz w:val="20"/>
        </w:rPr>
        <w:t>et sans modification les termes et stipulations formulés dans les documents ci-après énumérés, du</w:t>
      </w:r>
      <w:r w:rsidR="008C41D1">
        <w:rPr>
          <w:rFonts w:ascii="WeblySleek UI Light" w:hAnsi="WeblySleek UI Light" w:cs="WeblySleek UI Light"/>
          <w:sz w:val="20"/>
        </w:rPr>
        <w:t xml:space="preserve"> </w:t>
      </w:r>
      <w:r w:rsidRPr="00E55A37">
        <w:rPr>
          <w:rFonts w:ascii="WeblySleek UI Light" w:hAnsi="WeblySleek UI Light" w:cs="WeblySleek UI Light"/>
          <w:sz w:val="20"/>
        </w:rPr>
        <w:t>dossier d’appel d’offres :</w:t>
      </w:r>
    </w:p>
    <w:p w14:paraId="1AB52723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 Le C.C.A.P.</w:t>
      </w:r>
    </w:p>
    <w:p w14:paraId="32AB3698" w14:textId="50BED6D7" w:rsid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 Le</w:t>
      </w:r>
      <w:r w:rsidR="008C41D1">
        <w:rPr>
          <w:rFonts w:ascii="WeblySleek UI Light" w:hAnsi="WeblySleek UI Light" w:cs="WeblySleek UI Light"/>
          <w:sz w:val="20"/>
        </w:rPr>
        <w:t>s</w:t>
      </w:r>
      <w:r w:rsidRPr="00E55A37">
        <w:rPr>
          <w:rFonts w:ascii="WeblySleek UI Light" w:hAnsi="WeblySleek UI Light" w:cs="WeblySleek UI Light"/>
          <w:sz w:val="20"/>
        </w:rPr>
        <w:t xml:space="preserve"> C.C.T.P. </w:t>
      </w:r>
    </w:p>
    <w:p w14:paraId="1F0FA6E8" w14:textId="71586AE1" w:rsidR="008C41D1" w:rsidRDefault="008C41D1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</w:t>
      </w:r>
      <w:r>
        <w:rPr>
          <w:rFonts w:ascii="WeblySleek UI Light" w:hAnsi="WeblySleek UI Light" w:cs="WeblySleek UI Light"/>
          <w:sz w:val="20"/>
        </w:rPr>
        <w:t xml:space="preserve"> L’ensemble des pièces graphiques</w:t>
      </w:r>
    </w:p>
    <w:p w14:paraId="419C8B5B" w14:textId="651617B9" w:rsidR="008C41D1" w:rsidRPr="00E55A37" w:rsidRDefault="008C41D1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</w:t>
      </w:r>
      <w:r>
        <w:rPr>
          <w:rFonts w:ascii="WeblySleek UI Light" w:hAnsi="WeblySleek UI Light" w:cs="WeblySleek UI Light"/>
          <w:sz w:val="20"/>
        </w:rPr>
        <w:t xml:space="preserve"> Le planning</w:t>
      </w:r>
    </w:p>
    <w:p w14:paraId="6D5A26A1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 Le Plan Général de Coordination (PGC)</w:t>
      </w:r>
    </w:p>
    <w:p w14:paraId="3688DE48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 Le Rapport Initial du Bureau de Contrôle</w:t>
      </w:r>
    </w:p>
    <w:p w14:paraId="3BC44A4C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 xml:space="preserve"> </w:t>
      </w:r>
      <w:r w:rsidRPr="008C41D1">
        <w:rPr>
          <w:rFonts w:ascii="WeblySleek UI Light" w:hAnsi="WeblySleek UI Light" w:cs="WeblySleek UI Light"/>
          <w:sz w:val="20"/>
          <w:u w:val="single"/>
        </w:rPr>
        <w:t>Et toutes les pièces techniques</w:t>
      </w:r>
      <w:r w:rsidRPr="00E55A37">
        <w:rPr>
          <w:rFonts w:ascii="WeblySleek UI Light" w:hAnsi="WeblySleek UI Light" w:cs="WeblySleek UI Light"/>
          <w:sz w:val="20"/>
        </w:rPr>
        <w:t xml:space="preserve"> et administratives figurant dans le dossier de consultation</w:t>
      </w:r>
    </w:p>
    <w:p w14:paraId="71EAE3E8" w14:textId="77777777" w:rsidR="008C41D1" w:rsidRDefault="008C41D1" w:rsidP="00E55A37">
      <w:pPr>
        <w:rPr>
          <w:rFonts w:ascii="WeblySleek UI Light" w:hAnsi="WeblySleek UI Light" w:cs="WeblySleek UI Light"/>
          <w:sz w:val="20"/>
        </w:rPr>
      </w:pPr>
    </w:p>
    <w:p w14:paraId="16EE90A7" w14:textId="484D4FF9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En cas de demande du Maître d’Ouvrage, je m’engage à retourner ces documents dûment paraphés et</w:t>
      </w:r>
      <w:r w:rsidR="008C41D1">
        <w:rPr>
          <w:rFonts w:ascii="WeblySleek UI Light" w:hAnsi="WeblySleek UI Light" w:cs="WeblySleek UI Light"/>
          <w:sz w:val="20"/>
        </w:rPr>
        <w:t xml:space="preserve"> </w:t>
      </w:r>
      <w:r w:rsidRPr="00E55A37">
        <w:rPr>
          <w:rFonts w:ascii="WeblySleek UI Light" w:hAnsi="WeblySleek UI Light" w:cs="WeblySleek UI Light"/>
          <w:sz w:val="20"/>
        </w:rPr>
        <w:t>signés dans le cas où l’entreprise pour laquelle j’interviens serait déclarée adjudicataire du marché.</w:t>
      </w:r>
    </w:p>
    <w:p w14:paraId="59302677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En foi de quoi, la présente attestation est établie ce jour, pour servir et valoir ce que de droit.</w:t>
      </w:r>
    </w:p>
    <w:p w14:paraId="3665ABDD" w14:textId="77777777" w:rsidR="008C41D1" w:rsidRDefault="008C41D1" w:rsidP="00E55A37">
      <w:pPr>
        <w:rPr>
          <w:rFonts w:ascii="WeblySleek UI Light" w:hAnsi="WeblySleek UI Light" w:cs="WeblySleek UI Light"/>
          <w:sz w:val="20"/>
        </w:rPr>
      </w:pPr>
    </w:p>
    <w:p w14:paraId="27408E3B" w14:textId="5901D56D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Fait à ........................................................................</w:t>
      </w:r>
    </w:p>
    <w:p w14:paraId="729D2F98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Le .............................................................................</w:t>
      </w:r>
    </w:p>
    <w:p w14:paraId="1337C2F9" w14:textId="77777777" w:rsidR="00E55A37" w:rsidRPr="00E55A37" w:rsidRDefault="00E55A37" w:rsidP="00E55A37">
      <w:pPr>
        <w:rPr>
          <w:rFonts w:ascii="WeblySleek UI Light" w:hAnsi="WeblySleek UI Light" w:cs="WeblySleek UI Light"/>
          <w:sz w:val="20"/>
        </w:rPr>
      </w:pPr>
      <w:r w:rsidRPr="00E55A37">
        <w:rPr>
          <w:rFonts w:ascii="WeblySleek UI Light" w:hAnsi="WeblySleek UI Light" w:cs="WeblySleek UI Light"/>
          <w:sz w:val="20"/>
        </w:rPr>
        <w:t>Cachet et Signature</w:t>
      </w:r>
    </w:p>
    <w:p w14:paraId="4011DA51" w14:textId="6D9FEA04" w:rsidR="00F651C2" w:rsidRPr="00E55A37" w:rsidRDefault="00F651C2" w:rsidP="002C64C2">
      <w:pPr>
        <w:tabs>
          <w:tab w:val="left" w:pos="851"/>
        </w:tabs>
        <w:autoSpaceDE w:val="0"/>
        <w:autoSpaceDN w:val="0"/>
        <w:adjustRightInd w:val="0"/>
        <w:rPr>
          <w:rFonts w:ascii="Tahoma" w:hAnsi="Tahoma" w:cs="Tahoma"/>
          <w:b/>
          <w:color w:val="000000"/>
          <w:sz w:val="20"/>
        </w:rPr>
      </w:pPr>
    </w:p>
    <w:p w14:paraId="07F133FD" w14:textId="77777777" w:rsidR="00F651C2" w:rsidRPr="004F4EE0" w:rsidRDefault="00F651C2" w:rsidP="00B47C8F">
      <w:pPr>
        <w:tabs>
          <w:tab w:val="left" w:pos="85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</w:p>
    <w:sectPr w:rsidR="00F651C2" w:rsidRPr="004F4EE0" w:rsidSect="00C21722">
      <w:headerReference w:type="default" r:id="rId9"/>
      <w:footerReference w:type="default" r:id="rId10"/>
      <w:type w:val="continuous"/>
      <w:pgSz w:w="11907" w:h="16840" w:code="9"/>
      <w:pgMar w:top="425" w:right="487" w:bottom="709" w:left="930" w:header="709" w:footer="416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6347A" w14:textId="77777777" w:rsidR="006161A4" w:rsidRDefault="006161A4">
      <w:r>
        <w:separator/>
      </w:r>
    </w:p>
  </w:endnote>
  <w:endnote w:type="continuationSeparator" w:id="0">
    <w:p w14:paraId="792BF7E8" w14:textId="77777777" w:rsidR="006161A4" w:rsidRDefault="0061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badi MT Condensed Light">
    <w:charset w:val="4D"/>
    <w:family w:val="swiss"/>
    <w:pitch w:val="variable"/>
    <w:sig w:usb0="00000003" w:usb1="00000000" w:usb2="00000000" w:usb3="00000000" w:csb0="00000001" w:csb1="00000000"/>
  </w:font>
  <w:font w:name="VAG Rounded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 VAG Rounded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lySleek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Dolce Vita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WeblySleek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WeblySleek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212F" w14:textId="77777777" w:rsidR="006161A4" w:rsidRDefault="006161A4" w:rsidP="00C21722">
    <w:pPr>
      <w:pStyle w:val="Pieddepage"/>
      <w:tabs>
        <w:tab w:val="clear" w:pos="4819"/>
        <w:tab w:val="clear" w:pos="9071"/>
        <w:tab w:val="left" w:pos="990"/>
      </w:tabs>
      <w:rPr>
        <w:rFonts w:ascii="Arial" w:hAnsi="Arial" w:cs="Arial"/>
        <w:i/>
        <w:iCs/>
        <w:sz w:val="16"/>
      </w:rPr>
    </w:pPr>
    <w:r>
      <w:rPr>
        <w:rFonts w:ascii="Arial" w:hAnsi="Arial" w:cs="Arial"/>
        <w:i/>
        <w:iCs/>
        <w:sz w:val="16"/>
      </w:rPr>
      <w:tab/>
    </w:r>
  </w:p>
  <w:p w14:paraId="457951EA" w14:textId="5F4516FC" w:rsidR="006161A4" w:rsidRPr="007E2304" w:rsidRDefault="006161A4" w:rsidP="00C21722">
    <w:pPr>
      <w:pStyle w:val="En-tte"/>
      <w:pBdr>
        <w:top w:val="single" w:sz="6" w:space="0" w:color="auto"/>
      </w:pBdr>
      <w:tabs>
        <w:tab w:val="clear" w:pos="4819"/>
        <w:tab w:val="clear" w:pos="9071"/>
        <w:tab w:val="right" w:pos="10490"/>
      </w:tabs>
      <w:ind w:left="-426"/>
      <w:jc w:val="both"/>
      <w:rPr>
        <w:rFonts w:cs="Calibri"/>
        <w:iCs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A9279" w14:textId="77777777" w:rsidR="006161A4" w:rsidRDefault="006161A4">
      <w:r>
        <w:separator/>
      </w:r>
    </w:p>
  </w:footnote>
  <w:footnote w:type="continuationSeparator" w:id="0">
    <w:p w14:paraId="16727605" w14:textId="77777777" w:rsidR="006161A4" w:rsidRDefault="00616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BDAF6" w14:textId="57EAA191" w:rsidR="006161A4" w:rsidRDefault="006161A4" w:rsidP="00944DB8">
    <w:pPr>
      <w:pStyle w:val="En-tte"/>
      <w:tabs>
        <w:tab w:val="clear" w:pos="4819"/>
        <w:tab w:val="clear" w:pos="9071"/>
        <w:tab w:val="right" w:pos="10490"/>
      </w:tabs>
      <w:spacing w:line="276" w:lineRule="auto"/>
      <w:ind w:left="-426" w:right="-220"/>
      <w:rPr>
        <w:rFonts w:cs="Calibri"/>
        <w:bCs/>
        <w:iCs/>
        <w:szCs w:val="18"/>
      </w:rPr>
    </w:pPr>
    <w:r>
      <w:rPr>
        <w:rFonts w:cs="Calibri"/>
        <w:bCs/>
        <w:iCs/>
        <w:szCs w:val="18"/>
      </w:rPr>
      <w:tab/>
      <w:t xml:space="preserve"> </w:t>
    </w:r>
  </w:p>
  <w:p w14:paraId="73EBC7EF" w14:textId="77777777" w:rsidR="006161A4" w:rsidRPr="00891FA6" w:rsidRDefault="006161A4" w:rsidP="00944DB8">
    <w:pPr>
      <w:pStyle w:val="En-tte"/>
      <w:tabs>
        <w:tab w:val="clear" w:pos="4819"/>
        <w:tab w:val="clear" w:pos="9071"/>
        <w:tab w:val="right" w:pos="10490"/>
      </w:tabs>
      <w:spacing w:line="276" w:lineRule="auto"/>
      <w:ind w:left="-426" w:right="-220"/>
      <w:rPr>
        <w:rFonts w:cs="Calibri"/>
        <w:bCs/>
        <w:iCs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4C49A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6"/>
    <w:multiLevelType w:val="hybridMultilevel"/>
    <w:tmpl w:val="00000006"/>
    <w:lvl w:ilvl="0" w:tplc="000001F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9"/>
    <w:multiLevelType w:val="hybridMultilevel"/>
    <w:tmpl w:val="00000009"/>
    <w:lvl w:ilvl="0" w:tplc="0000032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B"/>
    <w:multiLevelType w:val="hybridMultilevel"/>
    <w:tmpl w:val="0000000B"/>
    <w:lvl w:ilvl="0" w:tplc="000003E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C"/>
    <w:multiLevelType w:val="hybridMultilevel"/>
    <w:tmpl w:val="0000000C"/>
    <w:lvl w:ilvl="0" w:tplc="0000044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F"/>
    <w:multiLevelType w:val="hybridMultilevel"/>
    <w:tmpl w:val="0000000F"/>
    <w:lvl w:ilvl="0" w:tplc="0000057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10"/>
    <w:multiLevelType w:val="hybridMultilevel"/>
    <w:tmpl w:val="00000010"/>
    <w:lvl w:ilvl="0" w:tplc="000005D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846CA1"/>
    <w:multiLevelType w:val="multilevel"/>
    <w:tmpl w:val="4158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3811B58"/>
    <w:multiLevelType w:val="hybridMultilevel"/>
    <w:tmpl w:val="80CCA3A0"/>
    <w:lvl w:ilvl="0" w:tplc="FFFFFFFF">
      <w:start w:val="2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13C349AD"/>
    <w:multiLevelType w:val="multilevel"/>
    <w:tmpl w:val="4956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8F94D4F"/>
    <w:multiLevelType w:val="multilevel"/>
    <w:tmpl w:val="3224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904369"/>
    <w:multiLevelType w:val="multilevel"/>
    <w:tmpl w:val="9452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286C4D"/>
    <w:multiLevelType w:val="hybridMultilevel"/>
    <w:tmpl w:val="3B1AD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3059E"/>
    <w:multiLevelType w:val="hybridMultilevel"/>
    <w:tmpl w:val="685AA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7C0EE0"/>
    <w:multiLevelType w:val="hybridMultilevel"/>
    <w:tmpl w:val="A404C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26670"/>
    <w:multiLevelType w:val="hybridMultilevel"/>
    <w:tmpl w:val="4D0E87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E4CA6EA">
      <w:numFmt w:val="decimal"/>
      <w:lvlText w:val="%3"/>
      <w:lvlJc w:val="left"/>
      <w:pPr>
        <w:ind w:left="2580" w:hanging="60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5216B"/>
    <w:multiLevelType w:val="multilevel"/>
    <w:tmpl w:val="771C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965A1B"/>
    <w:multiLevelType w:val="multilevel"/>
    <w:tmpl w:val="FD5A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4C51A47"/>
    <w:multiLevelType w:val="multilevel"/>
    <w:tmpl w:val="A25A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4D17D9D"/>
    <w:multiLevelType w:val="hybridMultilevel"/>
    <w:tmpl w:val="68C6E7D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56653F7"/>
    <w:multiLevelType w:val="hybridMultilevel"/>
    <w:tmpl w:val="C6868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493AC4"/>
    <w:multiLevelType w:val="multilevel"/>
    <w:tmpl w:val="42C4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F0556E6"/>
    <w:multiLevelType w:val="hybridMultilevel"/>
    <w:tmpl w:val="B69C0662"/>
    <w:lvl w:ilvl="0" w:tplc="BB286E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24E6B06"/>
    <w:multiLevelType w:val="multilevel"/>
    <w:tmpl w:val="1D42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03207E"/>
    <w:multiLevelType w:val="multilevel"/>
    <w:tmpl w:val="9846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DF66FD"/>
    <w:multiLevelType w:val="hybridMultilevel"/>
    <w:tmpl w:val="6E7E6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964F37"/>
    <w:multiLevelType w:val="multilevel"/>
    <w:tmpl w:val="825C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D92436"/>
    <w:multiLevelType w:val="hybridMultilevel"/>
    <w:tmpl w:val="A9022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867F9"/>
    <w:multiLevelType w:val="hybridMultilevel"/>
    <w:tmpl w:val="2578C3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85BFE"/>
    <w:multiLevelType w:val="multilevel"/>
    <w:tmpl w:val="CECC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77572C2"/>
    <w:multiLevelType w:val="multilevel"/>
    <w:tmpl w:val="9EA0F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86E4591"/>
    <w:multiLevelType w:val="multilevel"/>
    <w:tmpl w:val="2788D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A75F43"/>
    <w:multiLevelType w:val="hybridMultilevel"/>
    <w:tmpl w:val="C722E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9685B"/>
    <w:multiLevelType w:val="multilevel"/>
    <w:tmpl w:val="7DBE7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475FF6"/>
    <w:multiLevelType w:val="hybridMultilevel"/>
    <w:tmpl w:val="63F88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5257DB"/>
    <w:multiLevelType w:val="multilevel"/>
    <w:tmpl w:val="6AC68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416183"/>
    <w:multiLevelType w:val="multilevel"/>
    <w:tmpl w:val="4414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3A466B"/>
    <w:multiLevelType w:val="multilevel"/>
    <w:tmpl w:val="84844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123F46"/>
    <w:multiLevelType w:val="multilevel"/>
    <w:tmpl w:val="36826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6D108C"/>
    <w:multiLevelType w:val="multilevel"/>
    <w:tmpl w:val="E566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F14A04"/>
    <w:multiLevelType w:val="hybridMultilevel"/>
    <w:tmpl w:val="82C2B976"/>
    <w:lvl w:ilvl="0" w:tplc="66FEAB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6" w15:restartNumberingAfterBreak="0">
    <w:nsid w:val="7EFE25AD"/>
    <w:multiLevelType w:val="hybridMultilevel"/>
    <w:tmpl w:val="32264B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9003">
    <w:abstractNumId w:val="14"/>
  </w:num>
  <w:num w:numId="2" w16cid:durableId="518592540">
    <w:abstractNumId w:val="16"/>
  </w:num>
  <w:num w:numId="3" w16cid:durableId="1053843910">
    <w:abstractNumId w:val="26"/>
  </w:num>
  <w:num w:numId="4" w16cid:durableId="1426146567">
    <w:abstractNumId w:val="23"/>
  </w:num>
  <w:num w:numId="5" w16cid:durableId="804397043">
    <w:abstractNumId w:val="39"/>
  </w:num>
  <w:num w:numId="6" w16cid:durableId="1581598917">
    <w:abstractNumId w:val="25"/>
  </w:num>
  <w:num w:numId="7" w16cid:durableId="26373528">
    <w:abstractNumId w:val="40"/>
  </w:num>
  <w:num w:numId="8" w16cid:durableId="1813207320">
    <w:abstractNumId w:val="22"/>
  </w:num>
  <w:num w:numId="9" w16cid:durableId="2042709426">
    <w:abstractNumId w:val="32"/>
  </w:num>
  <w:num w:numId="10" w16cid:durableId="2044941654">
    <w:abstractNumId w:val="1"/>
  </w:num>
  <w:num w:numId="11" w16cid:durableId="2034382820">
    <w:abstractNumId w:val="17"/>
  </w:num>
  <w:num w:numId="12" w16cid:durableId="1614703715">
    <w:abstractNumId w:val="38"/>
  </w:num>
  <w:num w:numId="13" w16cid:durableId="809202588">
    <w:abstractNumId w:val="41"/>
  </w:num>
  <w:num w:numId="14" w16cid:durableId="9526004">
    <w:abstractNumId w:val="31"/>
  </w:num>
  <w:num w:numId="15" w16cid:durableId="348796470">
    <w:abstractNumId w:val="6"/>
  </w:num>
  <w:num w:numId="16" w16cid:durableId="312490749">
    <w:abstractNumId w:val="43"/>
  </w:num>
  <w:num w:numId="17" w16cid:durableId="939293849">
    <w:abstractNumId w:val="44"/>
  </w:num>
  <w:num w:numId="18" w16cid:durableId="648167721">
    <w:abstractNumId w:val="33"/>
  </w:num>
  <w:num w:numId="19" w16cid:durableId="1902325002">
    <w:abstractNumId w:val="21"/>
  </w:num>
  <w:num w:numId="20" w16cid:durableId="1448158148">
    <w:abstractNumId w:val="18"/>
  </w:num>
  <w:num w:numId="21" w16cid:durableId="100804588">
    <w:abstractNumId w:val="36"/>
  </w:num>
  <w:num w:numId="22" w16cid:durableId="1196848078">
    <w:abstractNumId w:val="30"/>
  </w:num>
  <w:num w:numId="23" w16cid:durableId="1321931041">
    <w:abstractNumId w:val="28"/>
  </w:num>
  <w:num w:numId="24" w16cid:durableId="903639758">
    <w:abstractNumId w:val="15"/>
  </w:num>
  <w:num w:numId="25" w16cid:durableId="51083588">
    <w:abstractNumId w:val="29"/>
  </w:num>
  <w:num w:numId="26" w16cid:durableId="1019042880">
    <w:abstractNumId w:val="4"/>
  </w:num>
  <w:num w:numId="27" w16cid:durableId="2122533150">
    <w:abstractNumId w:val="12"/>
  </w:num>
  <w:num w:numId="28" w16cid:durableId="588584641">
    <w:abstractNumId w:val="42"/>
  </w:num>
  <w:num w:numId="29" w16cid:durableId="163864644">
    <w:abstractNumId w:val="35"/>
  </w:num>
  <w:num w:numId="30" w16cid:durableId="1703288679">
    <w:abstractNumId w:val="37"/>
  </w:num>
  <w:num w:numId="31" w16cid:durableId="2916392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9929959">
    <w:abstractNumId w:val="13"/>
  </w:num>
  <w:num w:numId="33" w16cid:durableId="704527204">
    <w:abstractNumId w:val="2"/>
  </w:num>
  <w:num w:numId="34" w16cid:durableId="393771462">
    <w:abstractNumId w:val="3"/>
  </w:num>
  <w:num w:numId="35" w16cid:durableId="1162624677">
    <w:abstractNumId w:val="5"/>
  </w:num>
  <w:num w:numId="36" w16cid:durableId="210730639">
    <w:abstractNumId w:val="7"/>
  </w:num>
  <w:num w:numId="37" w16cid:durableId="2076781234">
    <w:abstractNumId w:val="8"/>
  </w:num>
  <w:num w:numId="38" w16cid:durableId="1907183348">
    <w:abstractNumId w:val="9"/>
  </w:num>
  <w:num w:numId="39" w16cid:durableId="1790976101">
    <w:abstractNumId w:val="10"/>
  </w:num>
  <w:num w:numId="40" w16cid:durableId="1451513580">
    <w:abstractNumId w:val="11"/>
  </w:num>
  <w:num w:numId="41" w16cid:durableId="1945653185">
    <w:abstractNumId w:val="34"/>
  </w:num>
  <w:num w:numId="42" w16cid:durableId="678969671">
    <w:abstractNumId w:val="0"/>
  </w:num>
  <w:num w:numId="43" w16cid:durableId="377439423">
    <w:abstractNumId w:val="27"/>
  </w:num>
  <w:num w:numId="44" w16cid:durableId="2044674381">
    <w:abstractNumId w:val="46"/>
  </w:num>
  <w:num w:numId="45" w16cid:durableId="1931501230">
    <w:abstractNumId w:val="19"/>
  </w:num>
  <w:num w:numId="46" w16cid:durableId="850798326">
    <w:abstractNumId w:val="20"/>
  </w:num>
  <w:num w:numId="47" w16cid:durableId="141748428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bordersDoNotSurroundHeader/>
  <w:bordersDoNotSurroundFooter/>
  <w:activeWritingStyle w:appName="MSWord" w:lang="en-GB" w:vendorID="64" w:dllVersion="5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CA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6C"/>
    <w:rsid w:val="000005E5"/>
    <w:rsid w:val="00001525"/>
    <w:rsid w:val="00003AF8"/>
    <w:rsid w:val="00004DD5"/>
    <w:rsid w:val="00011FC0"/>
    <w:rsid w:val="00013E21"/>
    <w:rsid w:val="000155AE"/>
    <w:rsid w:val="00015952"/>
    <w:rsid w:val="00020D4E"/>
    <w:rsid w:val="0002226E"/>
    <w:rsid w:val="000222AF"/>
    <w:rsid w:val="00022310"/>
    <w:rsid w:val="00022490"/>
    <w:rsid w:val="00025BEB"/>
    <w:rsid w:val="000304F9"/>
    <w:rsid w:val="0003072B"/>
    <w:rsid w:val="00031CE8"/>
    <w:rsid w:val="00032104"/>
    <w:rsid w:val="00033288"/>
    <w:rsid w:val="00033F38"/>
    <w:rsid w:val="00035940"/>
    <w:rsid w:val="00035E52"/>
    <w:rsid w:val="000362C6"/>
    <w:rsid w:val="000364A2"/>
    <w:rsid w:val="00036F65"/>
    <w:rsid w:val="00037C91"/>
    <w:rsid w:val="00040500"/>
    <w:rsid w:val="00040543"/>
    <w:rsid w:val="00040F54"/>
    <w:rsid w:val="0004247A"/>
    <w:rsid w:val="00044BB5"/>
    <w:rsid w:val="0004561A"/>
    <w:rsid w:val="0004576B"/>
    <w:rsid w:val="00045B4E"/>
    <w:rsid w:val="00046A62"/>
    <w:rsid w:val="000474BC"/>
    <w:rsid w:val="0005132D"/>
    <w:rsid w:val="00053AB9"/>
    <w:rsid w:val="00054E69"/>
    <w:rsid w:val="000554AC"/>
    <w:rsid w:val="000556E4"/>
    <w:rsid w:val="00060B87"/>
    <w:rsid w:val="00065410"/>
    <w:rsid w:val="00067C45"/>
    <w:rsid w:val="00071468"/>
    <w:rsid w:val="00074881"/>
    <w:rsid w:val="000757F9"/>
    <w:rsid w:val="00075F87"/>
    <w:rsid w:val="00076655"/>
    <w:rsid w:val="00080807"/>
    <w:rsid w:val="00081519"/>
    <w:rsid w:val="00081C3B"/>
    <w:rsid w:val="00082E2C"/>
    <w:rsid w:val="0008448F"/>
    <w:rsid w:val="0008470F"/>
    <w:rsid w:val="0008489A"/>
    <w:rsid w:val="000855D1"/>
    <w:rsid w:val="00086382"/>
    <w:rsid w:val="00086750"/>
    <w:rsid w:val="00086E3B"/>
    <w:rsid w:val="000902AA"/>
    <w:rsid w:val="00090A6C"/>
    <w:rsid w:val="00090EFF"/>
    <w:rsid w:val="000916D7"/>
    <w:rsid w:val="00091FC8"/>
    <w:rsid w:val="00092482"/>
    <w:rsid w:val="00093108"/>
    <w:rsid w:val="000947BA"/>
    <w:rsid w:val="000955F2"/>
    <w:rsid w:val="0009570C"/>
    <w:rsid w:val="000959AC"/>
    <w:rsid w:val="000976AA"/>
    <w:rsid w:val="0009794E"/>
    <w:rsid w:val="00097999"/>
    <w:rsid w:val="000A0508"/>
    <w:rsid w:val="000A0C77"/>
    <w:rsid w:val="000A1BA4"/>
    <w:rsid w:val="000A28FE"/>
    <w:rsid w:val="000A3B21"/>
    <w:rsid w:val="000A3E8B"/>
    <w:rsid w:val="000A4C8B"/>
    <w:rsid w:val="000A58CF"/>
    <w:rsid w:val="000B0AB2"/>
    <w:rsid w:val="000B1361"/>
    <w:rsid w:val="000B303D"/>
    <w:rsid w:val="000B5D8D"/>
    <w:rsid w:val="000B6F5D"/>
    <w:rsid w:val="000C1267"/>
    <w:rsid w:val="000C13EA"/>
    <w:rsid w:val="000C1679"/>
    <w:rsid w:val="000C4213"/>
    <w:rsid w:val="000C54DF"/>
    <w:rsid w:val="000C705E"/>
    <w:rsid w:val="000D067D"/>
    <w:rsid w:val="000D3D37"/>
    <w:rsid w:val="000D46E3"/>
    <w:rsid w:val="000D56CE"/>
    <w:rsid w:val="000D5B5E"/>
    <w:rsid w:val="000D6204"/>
    <w:rsid w:val="000D7C65"/>
    <w:rsid w:val="000E1772"/>
    <w:rsid w:val="000E1E93"/>
    <w:rsid w:val="000E4D97"/>
    <w:rsid w:val="000E58E9"/>
    <w:rsid w:val="000E5C6A"/>
    <w:rsid w:val="000E6670"/>
    <w:rsid w:val="000E7CF3"/>
    <w:rsid w:val="000F013F"/>
    <w:rsid w:val="000F0B1D"/>
    <w:rsid w:val="000F0B82"/>
    <w:rsid w:val="000F0E77"/>
    <w:rsid w:val="000F5C2C"/>
    <w:rsid w:val="000F68D8"/>
    <w:rsid w:val="000F7151"/>
    <w:rsid w:val="000F762E"/>
    <w:rsid w:val="000F78E0"/>
    <w:rsid w:val="001009DB"/>
    <w:rsid w:val="00100AFA"/>
    <w:rsid w:val="00101CE8"/>
    <w:rsid w:val="00102302"/>
    <w:rsid w:val="001027DA"/>
    <w:rsid w:val="001035CE"/>
    <w:rsid w:val="00103D8A"/>
    <w:rsid w:val="001044DD"/>
    <w:rsid w:val="001051DE"/>
    <w:rsid w:val="00105E18"/>
    <w:rsid w:val="00107184"/>
    <w:rsid w:val="00107491"/>
    <w:rsid w:val="00107EAB"/>
    <w:rsid w:val="001105F1"/>
    <w:rsid w:val="00111581"/>
    <w:rsid w:val="00111FC8"/>
    <w:rsid w:val="0011326B"/>
    <w:rsid w:val="001139E8"/>
    <w:rsid w:val="00114605"/>
    <w:rsid w:val="00116245"/>
    <w:rsid w:val="00116AC8"/>
    <w:rsid w:val="0012006C"/>
    <w:rsid w:val="0012247D"/>
    <w:rsid w:val="00123D43"/>
    <w:rsid w:val="00123F52"/>
    <w:rsid w:val="00124087"/>
    <w:rsid w:val="00126B91"/>
    <w:rsid w:val="00130A49"/>
    <w:rsid w:val="00131037"/>
    <w:rsid w:val="001339EC"/>
    <w:rsid w:val="00135198"/>
    <w:rsid w:val="001356B7"/>
    <w:rsid w:val="001356EF"/>
    <w:rsid w:val="001358C3"/>
    <w:rsid w:val="00135B82"/>
    <w:rsid w:val="00141186"/>
    <w:rsid w:val="00141B88"/>
    <w:rsid w:val="00141BD4"/>
    <w:rsid w:val="00141EE1"/>
    <w:rsid w:val="001446FA"/>
    <w:rsid w:val="00144FF2"/>
    <w:rsid w:val="00145137"/>
    <w:rsid w:val="001463EE"/>
    <w:rsid w:val="0015032B"/>
    <w:rsid w:val="001514A5"/>
    <w:rsid w:val="00152396"/>
    <w:rsid w:val="00153D5C"/>
    <w:rsid w:val="00155994"/>
    <w:rsid w:val="001570FF"/>
    <w:rsid w:val="00160873"/>
    <w:rsid w:val="00161F24"/>
    <w:rsid w:val="001629C2"/>
    <w:rsid w:val="001639A5"/>
    <w:rsid w:val="00163DEB"/>
    <w:rsid w:val="001646A0"/>
    <w:rsid w:val="00166655"/>
    <w:rsid w:val="00174D6B"/>
    <w:rsid w:val="001758B7"/>
    <w:rsid w:val="00176285"/>
    <w:rsid w:val="00180D47"/>
    <w:rsid w:val="0018255E"/>
    <w:rsid w:val="00184427"/>
    <w:rsid w:val="0018540A"/>
    <w:rsid w:val="001863D1"/>
    <w:rsid w:val="0019175A"/>
    <w:rsid w:val="001940B8"/>
    <w:rsid w:val="001972FE"/>
    <w:rsid w:val="00197407"/>
    <w:rsid w:val="001A1496"/>
    <w:rsid w:val="001A26E8"/>
    <w:rsid w:val="001A4141"/>
    <w:rsid w:val="001A6333"/>
    <w:rsid w:val="001A7433"/>
    <w:rsid w:val="001B5885"/>
    <w:rsid w:val="001B5986"/>
    <w:rsid w:val="001B75C5"/>
    <w:rsid w:val="001B7781"/>
    <w:rsid w:val="001B7FAB"/>
    <w:rsid w:val="001C09C2"/>
    <w:rsid w:val="001C3612"/>
    <w:rsid w:val="001C3936"/>
    <w:rsid w:val="001C49EB"/>
    <w:rsid w:val="001C5CE2"/>
    <w:rsid w:val="001C6023"/>
    <w:rsid w:val="001C6A2C"/>
    <w:rsid w:val="001C793B"/>
    <w:rsid w:val="001D029A"/>
    <w:rsid w:val="001D47FD"/>
    <w:rsid w:val="001D64B4"/>
    <w:rsid w:val="001E1707"/>
    <w:rsid w:val="001E1798"/>
    <w:rsid w:val="001E188E"/>
    <w:rsid w:val="001E2ACE"/>
    <w:rsid w:val="001E364B"/>
    <w:rsid w:val="001E4F92"/>
    <w:rsid w:val="001E699A"/>
    <w:rsid w:val="001F1316"/>
    <w:rsid w:val="001F18FF"/>
    <w:rsid w:val="001F1F9C"/>
    <w:rsid w:val="001F2F91"/>
    <w:rsid w:val="001F3D07"/>
    <w:rsid w:val="001F429C"/>
    <w:rsid w:val="001F4511"/>
    <w:rsid w:val="001F573D"/>
    <w:rsid w:val="001F58F9"/>
    <w:rsid w:val="001F5A2B"/>
    <w:rsid w:val="001F61F3"/>
    <w:rsid w:val="001F6C81"/>
    <w:rsid w:val="001F774C"/>
    <w:rsid w:val="002015A0"/>
    <w:rsid w:val="00202A41"/>
    <w:rsid w:val="00203ACB"/>
    <w:rsid w:val="00204967"/>
    <w:rsid w:val="00204BF2"/>
    <w:rsid w:val="00204C05"/>
    <w:rsid w:val="00204F89"/>
    <w:rsid w:val="00206EBE"/>
    <w:rsid w:val="00206FB1"/>
    <w:rsid w:val="00207899"/>
    <w:rsid w:val="002100FB"/>
    <w:rsid w:val="00211023"/>
    <w:rsid w:val="00211D89"/>
    <w:rsid w:val="00212BB0"/>
    <w:rsid w:val="00215C93"/>
    <w:rsid w:val="00216700"/>
    <w:rsid w:val="002168A7"/>
    <w:rsid w:val="002179D9"/>
    <w:rsid w:val="00220570"/>
    <w:rsid w:val="002214DF"/>
    <w:rsid w:val="00224F07"/>
    <w:rsid w:val="0022507E"/>
    <w:rsid w:val="00225A2B"/>
    <w:rsid w:val="00225D63"/>
    <w:rsid w:val="0022684D"/>
    <w:rsid w:val="00226EB0"/>
    <w:rsid w:val="00227131"/>
    <w:rsid w:val="00232923"/>
    <w:rsid w:val="00232A9F"/>
    <w:rsid w:val="002336BD"/>
    <w:rsid w:val="00234AE3"/>
    <w:rsid w:val="00237976"/>
    <w:rsid w:val="0024093B"/>
    <w:rsid w:val="00243087"/>
    <w:rsid w:val="00243614"/>
    <w:rsid w:val="00244954"/>
    <w:rsid w:val="00247099"/>
    <w:rsid w:val="00250BF3"/>
    <w:rsid w:val="00251984"/>
    <w:rsid w:val="00251B8B"/>
    <w:rsid w:val="00252137"/>
    <w:rsid w:val="00252B84"/>
    <w:rsid w:val="00253058"/>
    <w:rsid w:val="0025732F"/>
    <w:rsid w:val="00257F05"/>
    <w:rsid w:val="002615AF"/>
    <w:rsid w:val="00261C0F"/>
    <w:rsid w:val="0026228E"/>
    <w:rsid w:val="00263124"/>
    <w:rsid w:val="0026535C"/>
    <w:rsid w:val="00266D3E"/>
    <w:rsid w:val="00267591"/>
    <w:rsid w:val="002720BD"/>
    <w:rsid w:val="002723AA"/>
    <w:rsid w:val="00272CFC"/>
    <w:rsid w:val="00274246"/>
    <w:rsid w:val="0027607D"/>
    <w:rsid w:val="00281A67"/>
    <w:rsid w:val="002833A8"/>
    <w:rsid w:val="002845BE"/>
    <w:rsid w:val="0028522E"/>
    <w:rsid w:val="0028541E"/>
    <w:rsid w:val="002857C6"/>
    <w:rsid w:val="00286036"/>
    <w:rsid w:val="0028662A"/>
    <w:rsid w:val="00287479"/>
    <w:rsid w:val="002874CA"/>
    <w:rsid w:val="00290A92"/>
    <w:rsid w:val="00292341"/>
    <w:rsid w:val="0029447B"/>
    <w:rsid w:val="00294736"/>
    <w:rsid w:val="00294AD7"/>
    <w:rsid w:val="00294CC4"/>
    <w:rsid w:val="00295CC5"/>
    <w:rsid w:val="002A060A"/>
    <w:rsid w:val="002A1738"/>
    <w:rsid w:val="002A6305"/>
    <w:rsid w:val="002A7883"/>
    <w:rsid w:val="002A78C5"/>
    <w:rsid w:val="002B00AC"/>
    <w:rsid w:val="002B1142"/>
    <w:rsid w:val="002B1AE5"/>
    <w:rsid w:val="002B3705"/>
    <w:rsid w:val="002B4336"/>
    <w:rsid w:val="002B464E"/>
    <w:rsid w:val="002B52EC"/>
    <w:rsid w:val="002B5B04"/>
    <w:rsid w:val="002C13C3"/>
    <w:rsid w:val="002C3C5F"/>
    <w:rsid w:val="002C4008"/>
    <w:rsid w:val="002C4B69"/>
    <w:rsid w:val="002C64C2"/>
    <w:rsid w:val="002C68F9"/>
    <w:rsid w:val="002C6CB3"/>
    <w:rsid w:val="002D090F"/>
    <w:rsid w:val="002D0A85"/>
    <w:rsid w:val="002D1BAA"/>
    <w:rsid w:val="002D1FB2"/>
    <w:rsid w:val="002D2884"/>
    <w:rsid w:val="002D2D57"/>
    <w:rsid w:val="002D4753"/>
    <w:rsid w:val="002D5181"/>
    <w:rsid w:val="002D602D"/>
    <w:rsid w:val="002E0766"/>
    <w:rsid w:val="002E2A80"/>
    <w:rsid w:val="002E2F80"/>
    <w:rsid w:val="002E3AE3"/>
    <w:rsid w:val="002E55E9"/>
    <w:rsid w:val="002E64F2"/>
    <w:rsid w:val="002F1CD8"/>
    <w:rsid w:val="002F2559"/>
    <w:rsid w:val="002F25F5"/>
    <w:rsid w:val="002F270C"/>
    <w:rsid w:val="002F6133"/>
    <w:rsid w:val="003011B6"/>
    <w:rsid w:val="003024C8"/>
    <w:rsid w:val="00302F69"/>
    <w:rsid w:val="0030360D"/>
    <w:rsid w:val="00305440"/>
    <w:rsid w:val="0030591A"/>
    <w:rsid w:val="003071C0"/>
    <w:rsid w:val="003073A9"/>
    <w:rsid w:val="003117E3"/>
    <w:rsid w:val="00314D79"/>
    <w:rsid w:val="0031536F"/>
    <w:rsid w:val="00317FC8"/>
    <w:rsid w:val="00320571"/>
    <w:rsid w:val="00321A75"/>
    <w:rsid w:val="003221D8"/>
    <w:rsid w:val="00323E47"/>
    <w:rsid w:val="00324F6A"/>
    <w:rsid w:val="0032515A"/>
    <w:rsid w:val="0032729F"/>
    <w:rsid w:val="0033129F"/>
    <w:rsid w:val="003312E1"/>
    <w:rsid w:val="0033196C"/>
    <w:rsid w:val="0033527B"/>
    <w:rsid w:val="00335D4F"/>
    <w:rsid w:val="00336E80"/>
    <w:rsid w:val="0034233B"/>
    <w:rsid w:val="00342F66"/>
    <w:rsid w:val="00344F3A"/>
    <w:rsid w:val="00346C6D"/>
    <w:rsid w:val="0034764F"/>
    <w:rsid w:val="003523AA"/>
    <w:rsid w:val="003526D9"/>
    <w:rsid w:val="00353E14"/>
    <w:rsid w:val="00356059"/>
    <w:rsid w:val="00357322"/>
    <w:rsid w:val="0036090F"/>
    <w:rsid w:val="003649DB"/>
    <w:rsid w:val="00367A77"/>
    <w:rsid w:val="00370D14"/>
    <w:rsid w:val="00372625"/>
    <w:rsid w:val="0037732E"/>
    <w:rsid w:val="00382EDD"/>
    <w:rsid w:val="0038327B"/>
    <w:rsid w:val="0038422D"/>
    <w:rsid w:val="00386264"/>
    <w:rsid w:val="00386D4B"/>
    <w:rsid w:val="00387238"/>
    <w:rsid w:val="003878B9"/>
    <w:rsid w:val="00387957"/>
    <w:rsid w:val="0039069F"/>
    <w:rsid w:val="00393709"/>
    <w:rsid w:val="00394DE4"/>
    <w:rsid w:val="00395192"/>
    <w:rsid w:val="00397EBE"/>
    <w:rsid w:val="00397F48"/>
    <w:rsid w:val="003A1C9F"/>
    <w:rsid w:val="003A2AAB"/>
    <w:rsid w:val="003A5796"/>
    <w:rsid w:val="003A6CD2"/>
    <w:rsid w:val="003B097B"/>
    <w:rsid w:val="003B0D82"/>
    <w:rsid w:val="003B24C8"/>
    <w:rsid w:val="003B2A4C"/>
    <w:rsid w:val="003B2DF7"/>
    <w:rsid w:val="003B3CED"/>
    <w:rsid w:val="003B7003"/>
    <w:rsid w:val="003B7031"/>
    <w:rsid w:val="003C0C1C"/>
    <w:rsid w:val="003C19ED"/>
    <w:rsid w:val="003C224A"/>
    <w:rsid w:val="003C2D4F"/>
    <w:rsid w:val="003C30FD"/>
    <w:rsid w:val="003C35F6"/>
    <w:rsid w:val="003C4AAE"/>
    <w:rsid w:val="003C5F4D"/>
    <w:rsid w:val="003C6C4A"/>
    <w:rsid w:val="003D22D1"/>
    <w:rsid w:val="003D2C64"/>
    <w:rsid w:val="003D39E2"/>
    <w:rsid w:val="003D58B0"/>
    <w:rsid w:val="003E2759"/>
    <w:rsid w:val="003E433C"/>
    <w:rsid w:val="003E497D"/>
    <w:rsid w:val="003E7E20"/>
    <w:rsid w:val="003E7E9D"/>
    <w:rsid w:val="003F46E3"/>
    <w:rsid w:val="003F5D11"/>
    <w:rsid w:val="003F625D"/>
    <w:rsid w:val="003F7D65"/>
    <w:rsid w:val="0040129B"/>
    <w:rsid w:val="00402854"/>
    <w:rsid w:val="004038DA"/>
    <w:rsid w:val="00405941"/>
    <w:rsid w:val="004060C5"/>
    <w:rsid w:val="00410676"/>
    <w:rsid w:val="00410696"/>
    <w:rsid w:val="00412C34"/>
    <w:rsid w:val="0041374D"/>
    <w:rsid w:val="004137CD"/>
    <w:rsid w:val="00414857"/>
    <w:rsid w:val="00415694"/>
    <w:rsid w:val="00416C5A"/>
    <w:rsid w:val="00417298"/>
    <w:rsid w:val="00417584"/>
    <w:rsid w:val="004212DB"/>
    <w:rsid w:val="004226D0"/>
    <w:rsid w:val="00424B05"/>
    <w:rsid w:val="00427143"/>
    <w:rsid w:val="004303E6"/>
    <w:rsid w:val="00432B27"/>
    <w:rsid w:val="004334C5"/>
    <w:rsid w:val="004363B6"/>
    <w:rsid w:val="004370B6"/>
    <w:rsid w:val="00437D74"/>
    <w:rsid w:val="004405B5"/>
    <w:rsid w:val="0044263F"/>
    <w:rsid w:val="0044281B"/>
    <w:rsid w:val="00442C6A"/>
    <w:rsid w:val="004436E4"/>
    <w:rsid w:val="00444A23"/>
    <w:rsid w:val="004473F4"/>
    <w:rsid w:val="00447B03"/>
    <w:rsid w:val="00447BE0"/>
    <w:rsid w:val="00450362"/>
    <w:rsid w:val="00450A3F"/>
    <w:rsid w:val="00455B08"/>
    <w:rsid w:val="00461C34"/>
    <w:rsid w:val="00463842"/>
    <w:rsid w:val="00463D29"/>
    <w:rsid w:val="004665AD"/>
    <w:rsid w:val="00466CD9"/>
    <w:rsid w:val="004704D8"/>
    <w:rsid w:val="00470FD0"/>
    <w:rsid w:val="004725BC"/>
    <w:rsid w:val="00473AD8"/>
    <w:rsid w:val="00475FA4"/>
    <w:rsid w:val="00477802"/>
    <w:rsid w:val="00482797"/>
    <w:rsid w:val="004855EA"/>
    <w:rsid w:val="00486631"/>
    <w:rsid w:val="00487387"/>
    <w:rsid w:val="00491257"/>
    <w:rsid w:val="00491AA9"/>
    <w:rsid w:val="00493319"/>
    <w:rsid w:val="00493B40"/>
    <w:rsid w:val="00494660"/>
    <w:rsid w:val="004A2D3A"/>
    <w:rsid w:val="004A3250"/>
    <w:rsid w:val="004A3D72"/>
    <w:rsid w:val="004A551C"/>
    <w:rsid w:val="004B0793"/>
    <w:rsid w:val="004B239B"/>
    <w:rsid w:val="004B45F2"/>
    <w:rsid w:val="004B492E"/>
    <w:rsid w:val="004B6A85"/>
    <w:rsid w:val="004B7A1A"/>
    <w:rsid w:val="004B7E54"/>
    <w:rsid w:val="004C06DA"/>
    <w:rsid w:val="004C1015"/>
    <w:rsid w:val="004C3044"/>
    <w:rsid w:val="004C3B3E"/>
    <w:rsid w:val="004C523B"/>
    <w:rsid w:val="004D0043"/>
    <w:rsid w:val="004D1420"/>
    <w:rsid w:val="004D147F"/>
    <w:rsid w:val="004D2A0E"/>
    <w:rsid w:val="004D311C"/>
    <w:rsid w:val="004D3D79"/>
    <w:rsid w:val="004D5F88"/>
    <w:rsid w:val="004D6444"/>
    <w:rsid w:val="004D65EB"/>
    <w:rsid w:val="004D798C"/>
    <w:rsid w:val="004E1E25"/>
    <w:rsid w:val="004E2F34"/>
    <w:rsid w:val="004E3ED4"/>
    <w:rsid w:val="004E44BC"/>
    <w:rsid w:val="004E65F9"/>
    <w:rsid w:val="004E6685"/>
    <w:rsid w:val="004E669B"/>
    <w:rsid w:val="004E6D2E"/>
    <w:rsid w:val="004E6EE3"/>
    <w:rsid w:val="004F1198"/>
    <w:rsid w:val="004F1358"/>
    <w:rsid w:val="004F18CE"/>
    <w:rsid w:val="004F1B3A"/>
    <w:rsid w:val="004F37C9"/>
    <w:rsid w:val="004F39D2"/>
    <w:rsid w:val="004F39ED"/>
    <w:rsid w:val="004F4BAE"/>
    <w:rsid w:val="004F4EE0"/>
    <w:rsid w:val="004F7133"/>
    <w:rsid w:val="004F72AF"/>
    <w:rsid w:val="004F7FAC"/>
    <w:rsid w:val="00500FCE"/>
    <w:rsid w:val="005019C3"/>
    <w:rsid w:val="005047AB"/>
    <w:rsid w:val="005065B4"/>
    <w:rsid w:val="00507234"/>
    <w:rsid w:val="00510135"/>
    <w:rsid w:val="00510389"/>
    <w:rsid w:val="00510F50"/>
    <w:rsid w:val="005117A2"/>
    <w:rsid w:val="005119B8"/>
    <w:rsid w:val="00514507"/>
    <w:rsid w:val="005159B6"/>
    <w:rsid w:val="005171D9"/>
    <w:rsid w:val="00521F1E"/>
    <w:rsid w:val="0052291A"/>
    <w:rsid w:val="00523A72"/>
    <w:rsid w:val="0052450F"/>
    <w:rsid w:val="00525A81"/>
    <w:rsid w:val="00525DA1"/>
    <w:rsid w:val="00527682"/>
    <w:rsid w:val="0053019E"/>
    <w:rsid w:val="005301C1"/>
    <w:rsid w:val="00530533"/>
    <w:rsid w:val="00530C17"/>
    <w:rsid w:val="0053218C"/>
    <w:rsid w:val="00532B7A"/>
    <w:rsid w:val="005331D5"/>
    <w:rsid w:val="005335E3"/>
    <w:rsid w:val="005337E3"/>
    <w:rsid w:val="00533B5F"/>
    <w:rsid w:val="00533E7C"/>
    <w:rsid w:val="005347E8"/>
    <w:rsid w:val="00536BC0"/>
    <w:rsid w:val="00540887"/>
    <w:rsid w:val="00546357"/>
    <w:rsid w:val="00547D00"/>
    <w:rsid w:val="0055174D"/>
    <w:rsid w:val="00552B6E"/>
    <w:rsid w:val="00553B55"/>
    <w:rsid w:val="005548BD"/>
    <w:rsid w:val="005552D0"/>
    <w:rsid w:val="00556DC0"/>
    <w:rsid w:val="00557C48"/>
    <w:rsid w:val="00557CC6"/>
    <w:rsid w:val="00557EE1"/>
    <w:rsid w:val="00563B77"/>
    <w:rsid w:val="0056475B"/>
    <w:rsid w:val="00570284"/>
    <w:rsid w:val="00570928"/>
    <w:rsid w:val="005726C9"/>
    <w:rsid w:val="005727AA"/>
    <w:rsid w:val="0057319C"/>
    <w:rsid w:val="00573725"/>
    <w:rsid w:val="005738E9"/>
    <w:rsid w:val="00573E21"/>
    <w:rsid w:val="00574101"/>
    <w:rsid w:val="00577DFF"/>
    <w:rsid w:val="00580ACE"/>
    <w:rsid w:val="00581637"/>
    <w:rsid w:val="00582651"/>
    <w:rsid w:val="0058731B"/>
    <w:rsid w:val="00590436"/>
    <w:rsid w:val="0059131A"/>
    <w:rsid w:val="00595DF3"/>
    <w:rsid w:val="0059631A"/>
    <w:rsid w:val="0059738F"/>
    <w:rsid w:val="005A1080"/>
    <w:rsid w:val="005A1510"/>
    <w:rsid w:val="005A2E05"/>
    <w:rsid w:val="005A4A23"/>
    <w:rsid w:val="005A5F3D"/>
    <w:rsid w:val="005A7148"/>
    <w:rsid w:val="005B13D3"/>
    <w:rsid w:val="005B4B02"/>
    <w:rsid w:val="005B6503"/>
    <w:rsid w:val="005B696A"/>
    <w:rsid w:val="005B72C9"/>
    <w:rsid w:val="005B753C"/>
    <w:rsid w:val="005B7EC1"/>
    <w:rsid w:val="005C59EE"/>
    <w:rsid w:val="005D0D5B"/>
    <w:rsid w:val="005D29D6"/>
    <w:rsid w:val="005D2BEE"/>
    <w:rsid w:val="005D435B"/>
    <w:rsid w:val="005D6EF1"/>
    <w:rsid w:val="005E0791"/>
    <w:rsid w:val="005E0A24"/>
    <w:rsid w:val="005E0A86"/>
    <w:rsid w:val="005E11D6"/>
    <w:rsid w:val="005E1A5A"/>
    <w:rsid w:val="005E30AB"/>
    <w:rsid w:val="005E40AC"/>
    <w:rsid w:val="005E5E3A"/>
    <w:rsid w:val="005E6A09"/>
    <w:rsid w:val="005E6CBC"/>
    <w:rsid w:val="005F544F"/>
    <w:rsid w:val="005F6AA8"/>
    <w:rsid w:val="005F7A6B"/>
    <w:rsid w:val="0060495F"/>
    <w:rsid w:val="00607EDB"/>
    <w:rsid w:val="00607F24"/>
    <w:rsid w:val="0061037B"/>
    <w:rsid w:val="00611120"/>
    <w:rsid w:val="006131DE"/>
    <w:rsid w:val="0061428A"/>
    <w:rsid w:val="006149C6"/>
    <w:rsid w:val="006151BA"/>
    <w:rsid w:val="0061529F"/>
    <w:rsid w:val="00615360"/>
    <w:rsid w:val="006161A4"/>
    <w:rsid w:val="00616598"/>
    <w:rsid w:val="006173E4"/>
    <w:rsid w:val="006208D4"/>
    <w:rsid w:val="00620E16"/>
    <w:rsid w:val="00620E44"/>
    <w:rsid w:val="00621BFA"/>
    <w:rsid w:val="006222CB"/>
    <w:rsid w:val="0062254A"/>
    <w:rsid w:val="00623845"/>
    <w:rsid w:val="006243E7"/>
    <w:rsid w:val="00624F2E"/>
    <w:rsid w:val="006265D7"/>
    <w:rsid w:val="00626FDC"/>
    <w:rsid w:val="006309A7"/>
    <w:rsid w:val="00631B03"/>
    <w:rsid w:val="006322A5"/>
    <w:rsid w:val="00632AF0"/>
    <w:rsid w:val="006337C8"/>
    <w:rsid w:val="00635514"/>
    <w:rsid w:val="006376FD"/>
    <w:rsid w:val="006410DC"/>
    <w:rsid w:val="006414CF"/>
    <w:rsid w:val="00641AD6"/>
    <w:rsid w:val="00641D67"/>
    <w:rsid w:val="00641E79"/>
    <w:rsid w:val="00643221"/>
    <w:rsid w:val="006445C3"/>
    <w:rsid w:val="006469AA"/>
    <w:rsid w:val="00647EAB"/>
    <w:rsid w:val="00652EB7"/>
    <w:rsid w:val="00652F2D"/>
    <w:rsid w:val="0065503F"/>
    <w:rsid w:val="0065547F"/>
    <w:rsid w:val="00661E5C"/>
    <w:rsid w:val="006625A2"/>
    <w:rsid w:val="00662889"/>
    <w:rsid w:val="00667FB4"/>
    <w:rsid w:val="00670A0F"/>
    <w:rsid w:val="00670B13"/>
    <w:rsid w:val="00675401"/>
    <w:rsid w:val="00675F7A"/>
    <w:rsid w:val="006760E7"/>
    <w:rsid w:val="00676C1C"/>
    <w:rsid w:val="00682AD1"/>
    <w:rsid w:val="00685707"/>
    <w:rsid w:val="00685C69"/>
    <w:rsid w:val="0069055B"/>
    <w:rsid w:val="006936EA"/>
    <w:rsid w:val="006943A7"/>
    <w:rsid w:val="00696189"/>
    <w:rsid w:val="006A053B"/>
    <w:rsid w:val="006A1A7B"/>
    <w:rsid w:val="006A47F5"/>
    <w:rsid w:val="006A4B95"/>
    <w:rsid w:val="006A6F30"/>
    <w:rsid w:val="006A75AE"/>
    <w:rsid w:val="006B0DFC"/>
    <w:rsid w:val="006B1890"/>
    <w:rsid w:val="006B2256"/>
    <w:rsid w:val="006B30DB"/>
    <w:rsid w:val="006B3D3B"/>
    <w:rsid w:val="006B4CFC"/>
    <w:rsid w:val="006B77E9"/>
    <w:rsid w:val="006C022F"/>
    <w:rsid w:val="006C0D5C"/>
    <w:rsid w:val="006C41ED"/>
    <w:rsid w:val="006C4E3A"/>
    <w:rsid w:val="006C7CE6"/>
    <w:rsid w:val="006D129A"/>
    <w:rsid w:val="006D1A51"/>
    <w:rsid w:val="006D30AC"/>
    <w:rsid w:val="006D33D8"/>
    <w:rsid w:val="006D4BCB"/>
    <w:rsid w:val="006D6A51"/>
    <w:rsid w:val="006E07D3"/>
    <w:rsid w:val="006E092F"/>
    <w:rsid w:val="006E09BA"/>
    <w:rsid w:val="006E18DC"/>
    <w:rsid w:val="006E2DD8"/>
    <w:rsid w:val="006E4079"/>
    <w:rsid w:val="006E652B"/>
    <w:rsid w:val="006F2593"/>
    <w:rsid w:val="006F5394"/>
    <w:rsid w:val="006F5ACF"/>
    <w:rsid w:val="006F60C5"/>
    <w:rsid w:val="006F6AE9"/>
    <w:rsid w:val="006F7D89"/>
    <w:rsid w:val="006F7FBB"/>
    <w:rsid w:val="0070130F"/>
    <w:rsid w:val="007047C1"/>
    <w:rsid w:val="00705FF1"/>
    <w:rsid w:val="00706F43"/>
    <w:rsid w:val="00707586"/>
    <w:rsid w:val="0071244B"/>
    <w:rsid w:val="007127F7"/>
    <w:rsid w:val="0071301B"/>
    <w:rsid w:val="00714119"/>
    <w:rsid w:val="007150FA"/>
    <w:rsid w:val="00716506"/>
    <w:rsid w:val="00720FE6"/>
    <w:rsid w:val="007217DC"/>
    <w:rsid w:val="007250E5"/>
    <w:rsid w:val="00726E5C"/>
    <w:rsid w:val="00727674"/>
    <w:rsid w:val="00730136"/>
    <w:rsid w:val="0073199C"/>
    <w:rsid w:val="00731A2E"/>
    <w:rsid w:val="0073637C"/>
    <w:rsid w:val="0073647E"/>
    <w:rsid w:val="007406F4"/>
    <w:rsid w:val="00740F7F"/>
    <w:rsid w:val="00742305"/>
    <w:rsid w:val="007429AB"/>
    <w:rsid w:val="0074334D"/>
    <w:rsid w:val="0074448E"/>
    <w:rsid w:val="0075310B"/>
    <w:rsid w:val="00753A8F"/>
    <w:rsid w:val="00753B30"/>
    <w:rsid w:val="00754438"/>
    <w:rsid w:val="00755C24"/>
    <w:rsid w:val="0075696C"/>
    <w:rsid w:val="0075758D"/>
    <w:rsid w:val="00757F63"/>
    <w:rsid w:val="0076093E"/>
    <w:rsid w:val="00761048"/>
    <w:rsid w:val="0076105B"/>
    <w:rsid w:val="00761892"/>
    <w:rsid w:val="00761AB4"/>
    <w:rsid w:val="0076258D"/>
    <w:rsid w:val="0076371C"/>
    <w:rsid w:val="00764325"/>
    <w:rsid w:val="00764A88"/>
    <w:rsid w:val="007679A0"/>
    <w:rsid w:val="00771FE4"/>
    <w:rsid w:val="007726C9"/>
    <w:rsid w:val="00772ED5"/>
    <w:rsid w:val="00773205"/>
    <w:rsid w:val="007737CE"/>
    <w:rsid w:val="00774D73"/>
    <w:rsid w:val="00775052"/>
    <w:rsid w:val="00775CEA"/>
    <w:rsid w:val="00780A65"/>
    <w:rsid w:val="007821DE"/>
    <w:rsid w:val="007832B9"/>
    <w:rsid w:val="00783694"/>
    <w:rsid w:val="00783A77"/>
    <w:rsid w:val="00785564"/>
    <w:rsid w:val="00785F3B"/>
    <w:rsid w:val="007865BB"/>
    <w:rsid w:val="00786FC7"/>
    <w:rsid w:val="00787809"/>
    <w:rsid w:val="007906E0"/>
    <w:rsid w:val="0079180D"/>
    <w:rsid w:val="00792FD3"/>
    <w:rsid w:val="0079318F"/>
    <w:rsid w:val="00793B2B"/>
    <w:rsid w:val="0079419B"/>
    <w:rsid w:val="00796E45"/>
    <w:rsid w:val="00797C1F"/>
    <w:rsid w:val="007A13CF"/>
    <w:rsid w:val="007A1C6C"/>
    <w:rsid w:val="007A20D8"/>
    <w:rsid w:val="007A27DB"/>
    <w:rsid w:val="007A3103"/>
    <w:rsid w:val="007A484E"/>
    <w:rsid w:val="007A5C98"/>
    <w:rsid w:val="007B12B9"/>
    <w:rsid w:val="007B55EC"/>
    <w:rsid w:val="007B588D"/>
    <w:rsid w:val="007B6186"/>
    <w:rsid w:val="007B7692"/>
    <w:rsid w:val="007B7E1D"/>
    <w:rsid w:val="007C0C80"/>
    <w:rsid w:val="007C1039"/>
    <w:rsid w:val="007C1521"/>
    <w:rsid w:val="007C181E"/>
    <w:rsid w:val="007C1F33"/>
    <w:rsid w:val="007C2C63"/>
    <w:rsid w:val="007C2D8D"/>
    <w:rsid w:val="007C2EB3"/>
    <w:rsid w:val="007C41E3"/>
    <w:rsid w:val="007C44E3"/>
    <w:rsid w:val="007C59E4"/>
    <w:rsid w:val="007C5C90"/>
    <w:rsid w:val="007C639B"/>
    <w:rsid w:val="007C6E00"/>
    <w:rsid w:val="007C7042"/>
    <w:rsid w:val="007D052B"/>
    <w:rsid w:val="007D286F"/>
    <w:rsid w:val="007D52C5"/>
    <w:rsid w:val="007D664A"/>
    <w:rsid w:val="007D6DC5"/>
    <w:rsid w:val="007D709B"/>
    <w:rsid w:val="007E026F"/>
    <w:rsid w:val="007E227D"/>
    <w:rsid w:val="007E2304"/>
    <w:rsid w:val="007E4126"/>
    <w:rsid w:val="007E5BED"/>
    <w:rsid w:val="007E7708"/>
    <w:rsid w:val="007F0FE8"/>
    <w:rsid w:val="007F1FCA"/>
    <w:rsid w:val="007F201F"/>
    <w:rsid w:val="007F3D28"/>
    <w:rsid w:val="007F4CDF"/>
    <w:rsid w:val="007F5161"/>
    <w:rsid w:val="007F5740"/>
    <w:rsid w:val="00801F10"/>
    <w:rsid w:val="00802F0C"/>
    <w:rsid w:val="008050CA"/>
    <w:rsid w:val="008055D8"/>
    <w:rsid w:val="0080712B"/>
    <w:rsid w:val="0081069F"/>
    <w:rsid w:val="008117E2"/>
    <w:rsid w:val="008118F1"/>
    <w:rsid w:val="0081496A"/>
    <w:rsid w:val="008153CE"/>
    <w:rsid w:val="00820226"/>
    <w:rsid w:val="00821440"/>
    <w:rsid w:val="00822CAE"/>
    <w:rsid w:val="00824F86"/>
    <w:rsid w:val="00827A94"/>
    <w:rsid w:val="00827E06"/>
    <w:rsid w:val="00830B51"/>
    <w:rsid w:val="00830F5F"/>
    <w:rsid w:val="00831E74"/>
    <w:rsid w:val="00831F28"/>
    <w:rsid w:val="0083211A"/>
    <w:rsid w:val="008352AD"/>
    <w:rsid w:val="00835459"/>
    <w:rsid w:val="00835FD2"/>
    <w:rsid w:val="00837A6E"/>
    <w:rsid w:val="00842722"/>
    <w:rsid w:val="00843674"/>
    <w:rsid w:val="008438D5"/>
    <w:rsid w:val="00844E40"/>
    <w:rsid w:val="008476AE"/>
    <w:rsid w:val="00851C00"/>
    <w:rsid w:val="008540D1"/>
    <w:rsid w:val="00854712"/>
    <w:rsid w:val="00854790"/>
    <w:rsid w:val="00854BE0"/>
    <w:rsid w:val="00854F09"/>
    <w:rsid w:val="00854FC5"/>
    <w:rsid w:val="00855266"/>
    <w:rsid w:val="008563AF"/>
    <w:rsid w:val="00857716"/>
    <w:rsid w:val="00857B8A"/>
    <w:rsid w:val="00860CC0"/>
    <w:rsid w:val="008627F2"/>
    <w:rsid w:val="00863C09"/>
    <w:rsid w:val="00864BF6"/>
    <w:rsid w:val="00864CE9"/>
    <w:rsid w:val="008675EA"/>
    <w:rsid w:val="00871489"/>
    <w:rsid w:val="00872A8A"/>
    <w:rsid w:val="008742F9"/>
    <w:rsid w:val="00874A92"/>
    <w:rsid w:val="00875CFD"/>
    <w:rsid w:val="008802B0"/>
    <w:rsid w:val="00881610"/>
    <w:rsid w:val="00882AC8"/>
    <w:rsid w:val="00882DE9"/>
    <w:rsid w:val="00883340"/>
    <w:rsid w:val="00884938"/>
    <w:rsid w:val="008853AE"/>
    <w:rsid w:val="00887480"/>
    <w:rsid w:val="00887778"/>
    <w:rsid w:val="00890F7E"/>
    <w:rsid w:val="00891FA6"/>
    <w:rsid w:val="00892030"/>
    <w:rsid w:val="00892FE5"/>
    <w:rsid w:val="008950CC"/>
    <w:rsid w:val="00895F65"/>
    <w:rsid w:val="00897119"/>
    <w:rsid w:val="0089717D"/>
    <w:rsid w:val="00897E23"/>
    <w:rsid w:val="008A0276"/>
    <w:rsid w:val="008A1D6D"/>
    <w:rsid w:val="008A2747"/>
    <w:rsid w:val="008A287B"/>
    <w:rsid w:val="008A4F77"/>
    <w:rsid w:val="008B0AAA"/>
    <w:rsid w:val="008B26B1"/>
    <w:rsid w:val="008B2A0B"/>
    <w:rsid w:val="008B2C68"/>
    <w:rsid w:val="008B2E12"/>
    <w:rsid w:val="008B545F"/>
    <w:rsid w:val="008B667F"/>
    <w:rsid w:val="008B7E0F"/>
    <w:rsid w:val="008C0D53"/>
    <w:rsid w:val="008C17E2"/>
    <w:rsid w:val="008C202C"/>
    <w:rsid w:val="008C217E"/>
    <w:rsid w:val="008C285C"/>
    <w:rsid w:val="008C336C"/>
    <w:rsid w:val="008C41D1"/>
    <w:rsid w:val="008C5119"/>
    <w:rsid w:val="008C526A"/>
    <w:rsid w:val="008C776C"/>
    <w:rsid w:val="008C7BB7"/>
    <w:rsid w:val="008D1658"/>
    <w:rsid w:val="008D3CA3"/>
    <w:rsid w:val="008D3EE4"/>
    <w:rsid w:val="008D54BC"/>
    <w:rsid w:val="008E028F"/>
    <w:rsid w:val="008E02CD"/>
    <w:rsid w:val="008E0A2A"/>
    <w:rsid w:val="008E137B"/>
    <w:rsid w:val="008F1B7B"/>
    <w:rsid w:val="008F2791"/>
    <w:rsid w:val="008F306F"/>
    <w:rsid w:val="008F4A64"/>
    <w:rsid w:val="008F5BF7"/>
    <w:rsid w:val="0090000E"/>
    <w:rsid w:val="009023F9"/>
    <w:rsid w:val="009036F8"/>
    <w:rsid w:val="00905C0A"/>
    <w:rsid w:val="00906248"/>
    <w:rsid w:val="00907457"/>
    <w:rsid w:val="009109DB"/>
    <w:rsid w:val="00914BE7"/>
    <w:rsid w:val="0092238E"/>
    <w:rsid w:val="00925645"/>
    <w:rsid w:val="009279D5"/>
    <w:rsid w:val="0093078E"/>
    <w:rsid w:val="009354C8"/>
    <w:rsid w:val="0093590B"/>
    <w:rsid w:val="00935B19"/>
    <w:rsid w:val="00936357"/>
    <w:rsid w:val="0094186C"/>
    <w:rsid w:val="00941C1D"/>
    <w:rsid w:val="00943BBF"/>
    <w:rsid w:val="00943BE1"/>
    <w:rsid w:val="00944DB8"/>
    <w:rsid w:val="009450B5"/>
    <w:rsid w:val="009458CC"/>
    <w:rsid w:val="00945F9D"/>
    <w:rsid w:val="00953A0A"/>
    <w:rsid w:val="00955A9F"/>
    <w:rsid w:val="009560F2"/>
    <w:rsid w:val="00957A28"/>
    <w:rsid w:val="009614C5"/>
    <w:rsid w:val="00962540"/>
    <w:rsid w:val="00966AF6"/>
    <w:rsid w:val="00970354"/>
    <w:rsid w:val="00971650"/>
    <w:rsid w:val="00971B2B"/>
    <w:rsid w:val="00973298"/>
    <w:rsid w:val="00973781"/>
    <w:rsid w:val="00976070"/>
    <w:rsid w:val="009763D8"/>
    <w:rsid w:val="00977B3A"/>
    <w:rsid w:val="0098204E"/>
    <w:rsid w:val="009832BA"/>
    <w:rsid w:val="00984310"/>
    <w:rsid w:val="009855EB"/>
    <w:rsid w:val="00986736"/>
    <w:rsid w:val="00987B3C"/>
    <w:rsid w:val="00991714"/>
    <w:rsid w:val="00991EA8"/>
    <w:rsid w:val="00993641"/>
    <w:rsid w:val="00995229"/>
    <w:rsid w:val="00995EE2"/>
    <w:rsid w:val="009974B6"/>
    <w:rsid w:val="009978F6"/>
    <w:rsid w:val="009A4720"/>
    <w:rsid w:val="009A55B1"/>
    <w:rsid w:val="009A5F73"/>
    <w:rsid w:val="009B11B3"/>
    <w:rsid w:val="009B16C4"/>
    <w:rsid w:val="009B1A18"/>
    <w:rsid w:val="009B2EFD"/>
    <w:rsid w:val="009B332F"/>
    <w:rsid w:val="009B4421"/>
    <w:rsid w:val="009B4EC4"/>
    <w:rsid w:val="009C0B60"/>
    <w:rsid w:val="009C200F"/>
    <w:rsid w:val="009C2031"/>
    <w:rsid w:val="009C30E9"/>
    <w:rsid w:val="009C3547"/>
    <w:rsid w:val="009C3AEA"/>
    <w:rsid w:val="009C4487"/>
    <w:rsid w:val="009D047E"/>
    <w:rsid w:val="009D05EA"/>
    <w:rsid w:val="009D1029"/>
    <w:rsid w:val="009D13D5"/>
    <w:rsid w:val="009D42E2"/>
    <w:rsid w:val="009D45B4"/>
    <w:rsid w:val="009D7410"/>
    <w:rsid w:val="009D76A7"/>
    <w:rsid w:val="009E25CD"/>
    <w:rsid w:val="009E3717"/>
    <w:rsid w:val="009E6E13"/>
    <w:rsid w:val="009E712C"/>
    <w:rsid w:val="009E748F"/>
    <w:rsid w:val="009E7F2C"/>
    <w:rsid w:val="009F0E52"/>
    <w:rsid w:val="009F131A"/>
    <w:rsid w:val="009F23A7"/>
    <w:rsid w:val="009F2564"/>
    <w:rsid w:val="009F31A0"/>
    <w:rsid w:val="009F60C7"/>
    <w:rsid w:val="009F6423"/>
    <w:rsid w:val="009F688A"/>
    <w:rsid w:val="009F6A66"/>
    <w:rsid w:val="009F6CA7"/>
    <w:rsid w:val="00A00676"/>
    <w:rsid w:val="00A01520"/>
    <w:rsid w:val="00A0370C"/>
    <w:rsid w:val="00A03A38"/>
    <w:rsid w:val="00A05BCC"/>
    <w:rsid w:val="00A060B1"/>
    <w:rsid w:val="00A0672F"/>
    <w:rsid w:val="00A06CA5"/>
    <w:rsid w:val="00A06E77"/>
    <w:rsid w:val="00A10A6A"/>
    <w:rsid w:val="00A1232D"/>
    <w:rsid w:val="00A13783"/>
    <w:rsid w:val="00A14AED"/>
    <w:rsid w:val="00A15172"/>
    <w:rsid w:val="00A16F47"/>
    <w:rsid w:val="00A17D12"/>
    <w:rsid w:val="00A2021C"/>
    <w:rsid w:val="00A20B25"/>
    <w:rsid w:val="00A20BB9"/>
    <w:rsid w:val="00A227A0"/>
    <w:rsid w:val="00A23096"/>
    <w:rsid w:val="00A23CD1"/>
    <w:rsid w:val="00A23ED0"/>
    <w:rsid w:val="00A26890"/>
    <w:rsid w:val="00A26D6A"/>
    <w:rsid w:val="00A3080C"/>
    <w:rsid w:val="00A3197E"/>
    <w:rsid w:val="00A33727"/>
    <w:rsid w:val="00A3602C"/>
    <w:rsid w:val="00A361BD"/>
    <w:rsid w:val="00A362D3"/>
    <w:rsid w:val="00A37644"/>
    <w:rsid w:val="00A37A27"/>
    <w:rsid w:val="00A4008B"/>
    <w:rsid w:val="00A406F4"/>
    <w:rsid w:val="00A42E4C"/>
    <w:rsid w:val="00A46DDF"/>
    <w:rsid w:val="00A47EE0"/>
    <w:rsid w:val="00A50591"/>
    <w:rsid w:val="00A50CE7"/>
    <w:rsid w:val="00A51C2C"/>
    <w:rsid w:val="00A51C81"/>
    <w:rsid w:val="00A52931"/>
    <w:rsid w:val="00A52EDB"/>
    <w:rsid w:val="00A5387B"/>
    <w:rsid w:val="00A55700"/>
    <w:rsid w:val="00A57A80"/>
    <w:rsid w:val="00A6226F"/>
    <w:rsid w:val="00A627F8"/>
    <w:rsid w:val="00A630CA"/>
    <w:rsid w:val="00A63B10"/>
    <w:rsid w:val="00A63C47"/>
    <w:rsid w:val="00A646AB"/>
    <w:rsid w:val="00A6496D"/>
    <w:rsid w:val="00A6630B"/>
    <w:rsid w:val="00A67AFB"/>
    <w:rsid w:val="00A704B2"/>
    <w:rsid w:val="00A70D42"/>
    <w:rsid w:val="00A738E4"/>
    <w:rsid w:val="00A749B3"/>
    <w:rsid w:val="00A74B6A"/>
    <w:rsid w:val="00A77394"/>
    <w:rsid w:val="00A81603"/>
    <w:rsid w:val="00A82C98"/>
    <w:rsid w:val="00A843BB"/>
    <w:rsid w:val="00A8558B"/>
    <w:rsid w:val="00A87EB0"/>
    <w:rsid w:val="00A90639"/>
    <w:rsid w:val="00A912C0"/>
    <w:rsid w:val="00A9261A"/>
    <w:rsid w:val="00A93122"/>
    <w:rsid w:val="00A94641"/>
    <w:rsid w:val="00A95047"/>
    <w:rsid w:val="00AA29EA"/>
    <w:rsid w:val="00AA3024"/>
    <w:rsid w:val="00AA3A73"/>
    <w:rsid w:val="00AA3DBA"/>
    <w:rsid w:val="00AA4074"/>
    <w:rsid w:val="00AA45B8"/>
    <w:rsid w:val="00AA4A10"/>
    <w:rsid w:val="00AA582B"/>
    <w:rsid w:val="00AA6ABA"/>
    <w:rsid w:val="00AB021F"/>
    <w:rsid w:val="00AB0EF2"/>
    <w:rsid w:val="00AB1119"/>
    <w:rsid w:val="00AB2B1A"/>
    <w:rsid w:val="00AB2B5E"/>
    <w:rsid w:val="00AB2F7B"/>
    <w:rsid w:val="00AB3DB0"/>
    <w:rsid w:val="00AB4A4D"/>
    <w:rsid w:val="00AB4FA0"/>
    <w:rsid w:val="00AB5A95"/>
    <w:rsid w:val="00AB680E"/>
    <w:rsid w:val="00AB6A88"/>
    <w:rsid w:val="00AB73B7"/>
    <w:rsid w:val="00AB7545"/>
    <w:rsid w:val="00AC0D41"/>
    <w:rsid w:val="00AC156A"/>
    <w:rsid w:val="00AC1A55"/>
    <w:rsid w:val="00AC1FDC"/>
    <w:rsid w:val="00AC27F7"/>
    <w:rsid w:val="00AC2A42"/>
    <w:rsid w:val="00AC3DDD"/>
    <w:rsid w:val="00AC6CA0"/>
    <w:rsid w:val="00AC7964"/>
    <w:rsid w:val="00AD1E59"/>
    <w:rsid w:val="00AD3018"/>
    <w:rsid w:val="00AD3A5C"/>
    <w:rsid w:val="00AD42A8"/>
    <w:rsid w:val="00AE0409"/>
    <w:rsid w:val="00AE0BA9"/>
    <w:rsid w:val="00AE10C1"/>
    <w:rsid w:val="00AE1204"/>
    <w:rsid w:val="00AE35ED"/>
    <w:rsid w:val="00AE3B7B"/>
    <w:rsid w:val="00AE479E"/>
    <w:rsid w:val="00AE59AD"/>
    <w:rsid w:val="00AE5C8A"/>
    <w:rsid w:val="00AE6D91"/>
    <w:rsid w:val="00AE73FB"/>
    <w:rsid w:val="00AE7485"/>
    <w:rsid w:val="00AF0A68"/>
    <w:rsid w:val="00AF0D39"/>
    <w:rsid w:val="00AF0D4D"/>
    <w:rsid w:val="00AF1FCD"/>
    <w:rsid w:val="00AF2BDC"/>
    <w:rsid w:val="00AF2D7D"/>
    <w:rsid w:val="00AF3E42"/>
    <w:rsid w:val="00AF4623"/>
    <w:rsid w:val="00AF4AF2"/>
    <w:rsid w:val="00AF5F4B"/>
    <w:rsid w:val="00AF6CDC"/>
    <w:rsid w:val="00AF74D8"/>
    <w:rsid w:val="00AF74DE"/>
    <w:rsid w:val="00B01429"/>
    <w:rsid w:val="00B02EDF"/>
    <w:rsid w:val="00B03F77"/>
    <w:rsid w:val="00B061FB"/>
    <w:rsid w:val="00B072B8"/>
    <w:rsid w:val="00B07D3A"/>
    <w:rsid w:val="00B100E7"/>
    <w:rsid w:val="00B104B5"/>
    <w:rsid w:val="00B115CD"/>
    <w:rsid w:val="00B126EE"/>
    <w:rsid w:val="00B15287"/>
    <w:rsid w:val="00B16263"/>
    <w:rsid w:val="00B168DD"/>
    <w:rsid w:val="00B16D7F"/>
    <w:rsid w:val="00B20A25"/>
    <w:rsid w:val="00B21C5D"/>
    <w:rsid w:val="00B22247"/>
    <w:rsid w:val="00B23B96"/>
    <w:rsid w:val="00B24D5B"/>
    <w:rsid w:val="00B24DE8"/>
    <w:rsid w:val="00B2632B"/>
    <w:rsid w:val="00B279E5"/>
    <w:rsid w:val="00B31311"/>
    <w:rsid w:val="00B325ED"/>
    <w:rsid w:val="00B33C2D"/>
    <w:rsid w:val="00B33C41"/>
    <w:rsid w:val="00B3636C"/>
    <w:rsid w:val="00B3646E"/>
    <w:rsid w:val="00B40348"/>
    <w:rsid w:val="00B41D3F"/>
    <w:rsid w:val="00B438FB"/>
    <w:rsid w:val="00B441A1"/>
    <w:rsid w:val="00B47C8F"/>
    <w:rsid w:val="00B500A1"/>
    <w:rsid w:val="00B50143"/>
    <w:rsid w:val="00B542DD"/>
    <w:rsid w:val="00B555DB"/>
    <w:rsid w:val="00B575D7"/>
    <w:rsid w:val="00B57E53"/>
    <w:rsid w:val="00B602D2"/>
    <w:rsid w:val="00B60C36"/>
    <w:rsid w:val="00B617CD"/>
    <w:rsid w:val="00B61B1F"/>
    <w:rsid w:val="00B62301"/>
    <w:rsid w:val="00B65DD1"/>
    <w:rsid w:val="00B67C33"/>
    <w:rsid w:val="00B67E5E"/>
    <w:rsid w:val="00B722DF"/>
    <w:rsid w:val="00B741C7"/>
    <w:rsid w:val="00B76A77"/>
    <w:rsid w:val="00B77E65"/>
    <w:rsid w:val="00B81A02"/>
    <w:rsid w:val="00B82C60"/>
    <w:rsid w:val="00B84E53"/>
    <w:rsid w:val="00B856BB"/>
    <w:rsid w:val="00B86526"/>
    <w:rsid w:val="00B90C85"/>
    <w:rsid w:val="00B90DF3"/>
    <w:rsid w:val="00B92F4D"/>
    <w:rsid w:val="00B93B67"/>
    <w:rsid w:val="00B94C8E"/>
    <w:rsid w:val="00B96B7D"/>
    <w:rsid w:val="00BA1E01"/>
    <w:rsid w:val="00BA1F61"/>
    <w:rsid w:val="00BA20B4"/>
    <w:rsid w:val="00BA45BB"/>
    <w:rsid w:val="00BA4BCA"/>
    <w:rsid w:val="00BA69C9"/>
    <w:rsid w:val="00BB00F2"/>
    <w:rsid w:val="00BB0DE6"/>
    <w:rsid w:val="00BB1C26"/>
    <w:rsid w:val="00BB1D3C"/>
    <w:rsid w:val="00BB2046"/>
    <w:rsid w:val="00BB2E9A"/>
    <w:rsid w:val="00BB324F"/>
    <w:rsid w:val="00BB3869"/>
    <w:rsid w:val="00BB7053"/>
    <w:rsid w:val="00BC00D1"/>
    <w:rsid w:val="00BC075C"/>
    <w:rsid w:val="00BC23E7"/>
    <w:rsid w:val="00BC32B2"/>
    <w:rsid w:val="00BC3A2C"/>
    <w:rsid w:val="00BC4727"/>
    <w:rsid w:val="00BC629B"/>
    <w:rsid w:val="00BC6459"/>
    <w:rsid w:val="00BD3683"/>
    <w:rsid w:val="00BD4CA2"/>
    <w:rsid w:val="00BD5574"/>
    <w:rsid w:val="00BD5FD9"/>
    <w:rsid w:val="00BD61E0"/>
    <w:rsid w:val="00BD63C6"/>
    <w:rsid w:val="00BD6F0A"/>
    <w:rsid w:val="00BD70EB"/>
    <w:rsid w:val="00BD77ED"/>
    <w:rsid w:val="00BE0EA4"/>
    <w:rsid w:val="00BE1DD2"/>
    <w:rsid w:val="00BE26AE"/>
    <w:rsid w:val="00BE2FA5"/>
    <w:rsid w:val="00BE33ED"/>
    <w:rsid w:val="00BE43B8"/>
    <w:rsid w:val="00BE44B9"/>
    <w:rsid w:val="00BE4FC5"/>
    <w:rsid w:val="00BE53BF"/>
    <w:rsid w:val="00BE60E6"/>
    <w:rsid w:val="00BE75F5"/>
    <w:rsid w:val="00BF0725"/>
    <w:rsid w:val="00BF18B9"/>
    <w:rsid w:val="00BF21F9"/>
    <w:rsid w:val="00BF2FC1"/>
    <w:rsid w:val="00BF67A0"/>
    <w:rsid w:val="00BF6E62"/>
    <w:rsid w:val="00BF79B4"/>
    <w:rsid w:val="00C03689"/>
    <w:rsid w:val="00C05C71"/>
    <w:rsid w:val="00C06728"/>
    <w:rsid w:val="00C07200"/>
    <w:rsid w:val="00C07651"/>
    <w:rsid w:val="00C16FF4"/>
    <w:rsid w:val="00C174FA"/>
    <w:rsid w:val="00C21722"/>
    <w:rsid w:val="00C220B9"/>
    <w:rsid w:val="00C312C1"/>
    <w:rsid w:val="00C31D00"/>
    <w:rsid w:val="00C31F97"/>
    <w:rsid w:val="00C34906"/>
    <w:rsid w:val="00C35BD5"/>
    <w:rsid w:val="00C41EC1"/>
    <w:rsid w:val="00C42F6A"/>
    <w:rsid w:val="00C4486C"/>
    <w:rsid w:val="00C54797"/>
    <w:rsid w:val="00C5559B"/>
    <w:rsid w:val="00C57E61"/>
    <w:rsid w:val="00C60AC6"/>
    <w:rsid w:val="00C62573"/>
    <w:rsid w:val="00C6686F"/>
    <w:rsid w:val="00C67535"/>
    <w:rsid w:val="00C7042B"/>
    <w:rsid w:val="00C70D73"/>
    <w:rsid w:val="00C7683C"/>
    <w:rsid w:val="00C7714E"/>
    <w:rsid w:val="00C7784F"/>
    <w:rsid w:val="00C77EE9"/>
    <w:rsid w:val="00C801D2"/>
    <w:rsid w:val="00C805E1"/>
    <w:rsid w:val="00C80B6C"/>
    <w:rsid w:val="00C822DE"/>
    <w:rsid w:val="00C827AC"/>
    <w:rsid w:val="00C82E14"/>
    <w:rsid w:val="00C84267"/>
    <w:rsid w:val="00C847E2"/>
    <w:rsid w:val="00C84FE2"/>
    <w:rsid w:val="00C854B9"/>
    <w:rsid w:val="00C8552A"/>
    <w:rsid w:val="00C8651E"/>
    <w:rsid w:val="00C86AEE"/>
    <w:rsid w:val="00C944B1"/>
    <w:rsid w:val="00C95BE9"/>
    <w:rsid w:val="00C9628B"/>
    <w:rsid w:val="00C9701E"/>
    <w:rsid w:val="00C97250"/>
    <w:rsid w:val="00CA14E1"/>
    <w:rsid w:val="00CA18EA"/>
    <w:rsid w:val="00CA34C6"/>
    <w:rsid w:val="00CA3904"/>
    <w:rsid w:val="00CA4224"/>
    <w:rsid w:val="00CA488F"/>
    <w:rsid w:val="00CA7BB6"/>
    <w:rsid w:val="00CB493B"/>
    <w:rsid w:val="00CB737C"/>
    <w:rsid w:val="00CB7452"/>
    <w:rsid w:val="00CC05B3"/>
    <w:rsid w:val="00CC3686"/>
    <w:rsid w:val="00CC4306"/>
    <w:rsid w:val="00CC5D12"/>
    <w:rsid w:val="00CC6D31"/>
    <w:rsid w:val="00CC7C5F"/>
    <w:rsid w:val="00CD4EFC"/>
    <w:rsid w:val="00CD637F"/>
    <w:rsid w:val="00CE054E"/>
    <w:rsid w:val="00CE0DF0"/>
    <w:rsid w:val="00CE25A2"/>
    <w:rsid w:val="00CE5940"/>
    <w:rsid w:val="00CE61FA"/>
    <w:rsid w:val="00CE61FE"/>
    <w:rsid w:val="00CF0484"/>
    <w:rsid w:val="00CF0B38"/>
    <w:rsid w:val="00CF2F04"/>
    <w:rsid w:val="00CF53BD"/>
    <w:rsid w:val="00CF5BC7"/>
    <w:rsid w:val="00CF687E"/>
    <w:rsid w:val="00CF7150"/>
    <w:rsid w:val="00CF7341"/>
    <w:rsid w:val="00D01357"/>
    <w:rsid w:val="00D03210"/>
    <w:rsid w:val="00D03BBA"/>
    <w:rsid w:val="00D047E6"/>
    <w:rsid w:val="00D109D5"/>
    <w:rsid w:val="00D12267"/>
    <w:rsid w:val="00D14899"/>
    <w:rsid w:val="00D16A91"/>
    <w:rsid w:val="00D17FBD"/>
    <w:rsid w:val="00D21183"/>
    <w:rsid w:val="00D21CD7"/>
    <w:rsid w:val="00D220A0"/>
    <w:rsid w:val="00D223F4"/>
    <w:rsid w:val="00D22D4D"/>
    <w:rsid w:val="00D23F1D"/>
    <w:rsid w:val="00D24B35"/>
    <w:rsid w:val="00D2523D"/>
    <w:rsid w:val="00D252FF"/>
    <w:rsid w:val="00D254D3"/>
    <w:rsid w:val="00D31F9E"/>
    <w:rsid w:val="00D32337"/>
    <w:rsid w:val="00D336D8"/>
    <w:rsid w:val="00D33715"/>
    <w:rsid w:val="00D33E5A"/>
    <w:rsid w:val="00D354D9"/>
    <w:rsid w:val="00D356BF"/>
    <w:rsid w:val="00D415A8"/>
    <w:rsid w:val="00D45F3C"/>
    <w:rsid w:val="00D50D87"/>
    <w:rsid w:val="00D51F23"/>
    <w:rsid w:val="00D5367A"/>
    <w:rsid w:val="00D54ED8"/>
    <w:rsid w:val="00D56BD0"/>
    <w:rsid w:val="00D5767A"/>
    <w:rsid w:val="00D6056C"/>
    <w:rsid w:val="00D60A05"/>
    <w:rsid w:val="00D616B5"/>
    <w:rsid w:val="00D631C0"/>
    <w:rsid w:val="00D64AB0"/>
    <w:rsid w:val="00D65ECC"/>
    <w:rsid w:val="00D6792E"/>
    <w:rsid w:val="00D7032A"/>
    <w:rsid w:val="00D704AA"/>
    <w:rsid w:val="00D70C61"/>
    <w:rsid w:val="00D72127"/>
    <w:rsid w:val="00D726A5"/>
    <w:rsid w:val="00D73E20"/>
    <w:rsid w:val="00D7543F"/>
    <w:rsid w:val="00D75652"/>
    <w:rsid w:val="00D77082"/>
    <w:rsid w:val="00D775C4"/>
    <w:rsid w:val="00D800AD"/>
    <w:rsid w:val="00D8457B"/>
    <w:rsid w:val="00D8660E"/>
    <w:rsid w:val="00D868D4"/>
    <w:rsid w:val="00D86D29"/>
    <w:rsid w:val="00D90D52"/>
    <w:rsid w:val="00D93736"/>
    <w:rsid w:val="00D93B76"/>
    <w:rsid w:val="00D942CD"/>
    <w:rsid w:val="00D95CE5"/>
    <w:rsid w:val="00D96037"/>
    <w:rsid w:val="00D9764D"/>
    <w:rsid w:val="00D979EA"/>
    <w:rsid w:val="00DA1297"/>
    <w:rsid w:val="00DA3563"/>
    <w:rsid w:val="00DA501A"/>
    <w:rsid w:val="00DA5493"/>
    <w:rsid w:val="00DA7EE0"/>
    <w:rsid w:val="00DB1215"/>
    <w:rsid w:val="00DB26CE"/>
    <w:rsid w:val="00DB426C"/>
    <w:rsid w:val="00DB679F"/>
    <w:rsid w:val="00DB6C2F"/>
    <w:rsid w:val="00DC02FA"/>
    <w:rsid w:val="00DC298B"/>
    <w:rsid w:val="00DC4384"/>
    <w:rsid w:val="00DC5A45"/>
    <w:rsid w:val="00DC5AE3"/>
    <w:rsid w:val="00DC79F9"/>
    <w:rsid w:val="00DD0249"/>
    <w:rsid w:val="00DD038E"/>
    <w:rsid w:val="00DD11DB"/>
    <w:rsid w:val="00DD261D"/>
    <w:rsid w:val="00DD2ACE"/>
    <w:rsid w:val="00DD301E"/>
    <w:rsid w:val="00DD621A"/>
    <w:rsid w:val="00DD7115"/>
    <w:rsid w:val="00DD73A2"/>
    <w:rsid w:val="00DD7AA1"/>
    <w:rsid w:val="00DD7FAB"/>
    <w:rsid w:val="00DE2F3F"/>
    <w:rsid w:val="00DE31C3"/>
    <w:rsid w:val="00DE48BA"/>
    <w:rsid w:val="00DF2CB3"/>
    <w:rsid w:val="00DF35AB"/>
    <w:rsid w:val="00DF5F97"/>
    <w:rsid w:val="00DF6CF6"/>
    <w:rsid w:val="00DF7668"/>
    <w:rsid w:val="00DF7EBF"/>
    <w:rsid w:val="00E024E1"/>
    <w:rsid w:val="00E02A5E"/>
    <w:rsid w:val="00E03FCB"/>
    <w:rsid w:val="00E101BC"/>
    <w:rsid w:val="00E10431"/>
    <w:rsid w:val="00E1047F"/>
    <w:rsid w:val="00E10A40"/>
    <w:rsid w:val="00E122B6"/>
    <w:rsid w:val="00E123DC"/>
    <w:rsid w:val="00E12927"/>
    <w:rsid w:val="00E13101"/>
    <w:rsid w:val="00E143C3"/>
    <w:rsid w:val="00E15AAB"/>
    <w:rsid w:val="00E15E7F"/>
    <w:rsid w:val="00E1678E"/>
    <w:rsid w:val="00E20CB6"/>
    <w:rsid w:val="00E216C1"/>
    <w:rsid w:val="00E21C01"/>
    <w:rsid w:val="00E24376"/>
    <w:rsid w:val="00E266CF"/>
    <w:rsid w:val="00E31409"/>
    <w:rsid w:val="00E31A90"/>
    <w:rsid w:val="00E325CF"/>
    <w:rsid w:val="00E34547"/>
    <w:rsid w:val="00E402E5"/>
    <w:rsid w:val="00E4063D"/>
    <w:rsid w:val="00E41CC0"/>
    <w:rsid w:val="00E45FD8"/>
    <w:rsid w:val="00E4797D"/>
    <w:rsid w:val="00E47A99"/>
    <w:rsid w:val="00E47DFB"/>
    <w:rsid w:val="00E47EA2"/>
    <w:rsid w:val="00E50B00"/>
    <w:rsid w:val="00E51C76"/>
    <w:rsid w:val="00E52A05"/>
    <w:rsid w:val="00E53078"/>
    <w:rsid w:val="00E534DA"/>
    <w:rsid w:val="00E53859"/>
    <w:rsid w:val="00E53BE3"/>
    <w:rsid w:val="00E545B6"/>
    <w:rsid w:val="00E54D13"/>
    <w:rsid w:val="00E55A37"/>
    <w:rsid w:val="00E57C7C"/>
    <w:rsid w:val="00E60601"/>
    <w:rsid w:val="00E60A5B"/>
    <w:rsid w:val="00E60CC5"/>
    <w:rsid w:val="00E61083"/>
    <w:rsid w:val="00E662CA"/>
    <w:rsid w:val="00E66C46"/>
    <w:rsid w:val="00E66E73"/>
    <w:rsid w:val="00E70CB7"/>
    <w:rsid w:val="00E7200B"/>
    <w:rsid w:val="00E73806"/>
    <w:rsid w:val="00E74135"/>
    <w:rsid w:val="00E74910"/>
    <w:rsid w:val="00E76394"/>
    <w:rsid w:val="00E76F86"/>
    <w:rsid w:val="00E778E0"/>
    <w:rsid w:val="00E816FC"/>
    <w:rsid w:val="00E81BD2"/>
    <w:rsid w:val="00E82675"/>
    <w:rsid w:val="00E834DE"/>
    <w:rsid w:val="00E8436F"/>
    <w:rsid w:val="00E847D7"/>
    <w:rsid w:val="00E84CC5"/>
    <w:rsid w:val="00E863E7"/>
    <w:rsid w:val="00E878D9"/>
    <w:rsid w:val="00E87F0F"/>
    <w:rsid w:val="00E92D54"/>
    <w:rsid w:val="00E95C3E"/>
    <w:rsid w:val="00E96C7B"/>
    <w:rsid w:val="00E9794A"/>
    <w:rsid w:val="00EA0C94"/>
    <w:rsid w:val="00EA0FC3"/>
    <w:rsid w:val="00EA2BF3"/>
    <w:rsid w:val="00EA30BC"/>
    <w:rsid w:val="00EA4B96"/>
    <w:rsid w:val="00EA50AF"/>
    <w:rsid w:val="00EA7A0D"/>
    <w:rsid w:val="00EB0897"/>
    <w:rsid w:val="00EB2A56"/>
    <w:rsid w:val="00EB3728"/>
    <w:rsid w:val="00EB414B"/>
    <w:rsid w:val="00EB4D79"/>
    <w:rsid w:val="00EB7445"/>
    <w:rsid w:val="00EB78D4"/>
    <w:rsid w:val="00EB79BC"/>
    <w:rsid w:val="00EC09B7"/>
    <w:rsid w:val="00EC44F2"/>
    <w:rsid w:val="00EC546B"/>
    <w:rsid w:val="00ED3743"/>
    <w:rsid w:val="00ED595D"/>
    <w:rsid w:val="00ED679B"/>
    <w:rsid w:val="00EE21E3"/>
    <w:rsid w:val="00EE514E"/>
    <w:rsid w:val="00EE6686"/>
    <w:rsid w:val="00EF02E7"/>
    <w:rsid w:val="00EF1686"/>
    <w:rsid w:val="00EF3A77"/>
    <w:rsid w:val="00EF3F25"/>
    <w:rsid w:val="00EF40EB"/>
    <w:rsid w:val="00EF6311"/>
    <w:rsid w:val="00EF6988"/>
    <w:rsid w:val="00EF6D2D"/>
    <w:rsid w:val="00F005B2"/>
    <w:rsid w:val="00F00A72"/>
    <w:rsid w:val="00F05028"/>
    <w:rsid w:val="00F1029F"/>
    <w:rsid w:val="00F1125C"/>
    <w:rsid w:val="00F12B43"/>
    <w:rsid w:val="00F13490"/>
    <w:rsid w:val="00F13525"/>
    <w:rsid w:val="00F14511"/>
    <w:rsid w:val="00F14C6D"/>
    <w:rsid w:val="00F16B58"/>
    <w:rsid w:val="00F20C29"/>
    <w:rsid w:val="00F21C6D"/>
    <w:rsid w:val="00F22337"/>
    <w:rsid w:val="00F25F68"/>
    <w:rsid w:val="00F32847"/>
    <w:rsid w:val="00F35617"/>
    <w:rsid w:val="00F375E6"/>
    <w:rsid w:val="00F41E12"/>
    <w:rsid w:val="00F424F3"/>
    <w:rsid w:val="00F44834"/>
    <w:rsid w:val="00F448E8"/>
    <w:rsid w:val="00F4515C"/>
    <w:rsid w:val="00F4600A"/>
    <w:rsid w:val="00F4731F"/>
    <w:rsid w:val="00F51233"/>
    <w:rsid w:val="00F5176D"/>
    <w:rsid w:val="00F52123"/>
    <w:rsid w:val="00F574FE"/>
    <w:rsid w:val="00F57979"/>
    <w:rsid w:val="00F57DF8"/>
    <w:rsid w:val="00F57E07"/>
    <w:rsid w:val="00F62081"/>
    <w:rsid w:val="00F6318C"/>
    <w:rsid w:val="00F639BA"/>
    <w:rsid w:val="00F64767"/>
    <w:rsid w:val="00F651C2"/>
    <w:rsid w:val="00F65881"/>
    <w:rsid w:val="00F66F3D"/>
    <w:rsid w:val="00F67618"/>
    <w:rsid w:val="00F678A1"/>
    <w:rsid w:val="00F7336A"/>
    <w:rsid w:val="00F770D3"/>
    <w:rsid w:val="00F80C5A"/>
    <w:rsid w:val="00F8517E"/>
    <w:rsid w:val="00F861BA"/>
    <w:rsid w:val="00F92ACE"/>
    <w:rsid w:val="00F94CF5"/>
    <w:rsid w:val="00F957A2"/>
    <w:rsid w:val="00F97B99"/>
    <w:rsid w:val="00FA129B"/>
    <w:rsid w:val="00FA2F6F"/>
    <w:rsid w:val="00FA4F34"/>
    <w:rsid w:val="00FA6B45"/>
    <w:rsid w:val="00FA7414"/>
    <w:rsid w:val="00FB069B"/>
    <w:rsid w:val="00FB0DB9"/>
    <w:rsid w:val="00FB1919"/>
    <w:rsid w:val="00FB2F69"/>
    <w:rsid w:val="00FB31EA"/>
    <w:rsid w:val="00FB3D3A"/>
    <w:rsid w:val="00FB6A85"/>
    <w:rsid w:val="00FC03CA"/>
    <w:rsid w:val="00FC2843"/>
    <w:rsid w:val="00FC3AA5"/>
    <w:rsid w:val="00FC3D2D"/>
    <w:rsid w:val="00FC3D4A"/>
    <w:rsid w:val="00FC4B3F"/>
    <w:rsid w:val="00FC79BB"/>
    <w:rsid w:val="00FC7D25"/>
    <w:rsid w:val="00FD0A19"/>
    <w:rsid w:val="00FD28D6"/>
    <w:rsid w:val="00FD4DB3"/>
    <w:rsid w:val="00FD5F68"/>
    <w:rsid w:val="00FE1066"/>
    <w:rsid w:val="00FE10DC"/>
    <w:rsid w:val="00FE1950"/>
    <w:rsid w:val="00FE1A19"/>
    <w:rsid w:val="00FE2465"/>
    <w:rsid w:val="00FE29BA"/>
    <w:rsid w:val="00FE35DA"/>
    <w:rsid w:val="00FE36F4"/>
    <w:rsid w:val="00FE3922"/>
    <w:rsid w:val="00FE3C95"/>
    <w:rsid w:val="00FE3FF9"/>
    <w:rsid w:val="00FE5FFA"/>
    <w:rsid w:val="00FE7F89"/>
    <w:rsid w:val="00FF00AB"/>
    <w:rsid w:val="00FF1752"/>
    <w:rsid w:val="00FF1DD3"/>
    <w:rsid w:val="00FF5D43"/>
    <w:rsid w:val="00FF5E8A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5E48FCA"/>
  <w15:docId w15:val="{01BDB529-E6F2-EC40-BD31-7CE6B3B9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5D11"/>
    <w:rPr>
      <w:rFonts w:ascii="Century Gothic" w:hAnsi="Century Gothic"/>
      <w:sz w:val="18"/>
    </w:rPr>
  </w:style>
  <w:style w:type="paragraph" w:styleId="Titre1">
    <w:name w:val="heading 1"/>
    <w:basedOn w:val="Normal"/>
    <w:next w:val="Normal"/>
    <w:link w:val="Titre1Car"/>
    <w:qFormat/>
    <w:rsid w:val="003F5D11"/>
    <w:pPr>
      <w:keepNext/>
      <w:spacing w:before="240" w:after="240"/>
      <w:ind w:left="280" w:right="201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rsid w:val="003F5D11"/>
    <w:pPr>
      <w:keepNext/>
      <w:tabs>
        <w:tab w:val="left" w:pos="1985"/>
        <w:tab w:val="left" w:pos="3680"/>
        <w:tab w:val="left" w:pos="4500"/>
      </w:tabs>
      <w:spacing w:before="120" w:after="120"/>
      <w:jc w:val="both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3F5D11"/>
    <w:pPr>
      <w:keepNext/>
      <w:tabs>
        <w:tab w:val="left" w:pos="2400"/>
      </w:tabs>
      <w:spacing w:before="120" w:after="120"/>
      <w:ind w:right="25"/>
      <w:outlineLvl w:val="2"/>
    </w:pPr>
    <w:rPr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ind w:left="280" w:right="-76"/>
      <w:jc w:val="both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5120"/>
      </w:tabs>
      <w:ind w:left="709" w:right="-76" w:hanging="425"/>
      <w:jc w:val="both"/>
      <w:outlineLvl w:val="4"/>
    </w:pPr>
    <w:rPr>
      <w:rFonts w:ascii="Arial" w:hAnsi="Arial"/>
      <w:b/>
      <w:sz w:val="22"/>
    </w:rPr>
  </w:style>
  <w:style w:type="paragraph" w:styleId="Titre6">
    <w:name w:val="heading 6"/>
    <w:aliases w:val="t6"/>
    <w:basedOn w:val="Normal"/>
    <w:next w:val="Normal"/>
    <w:link w:val="Titre6Car"/>
    <w:qFormat/>
    <w:pPr>
      <w:keepNext/>
      <w:tabs>
        <w:tab w:val="left" w:pos="1560"/>
        <w:tab w:val="left" w:pos="3402"/>
        <w:tab w:val="left" w:pos="7360"/>
      </w:tabs>
      <w:ind w:left="560"/>
      <w:jc w:val="both"/>
      <w:outlineLvl w:val="5"/>
    </w:pPr>
    <w:rPr>
      <w:rFonts w:ascii="Arial" w:hAnsi="Arial"/>
      <w:b/>
      <w:sz w:val="22"/>
    </w:rPr>
  </w:style>
  <w:style w:type="paragraph" w:styleId="Titre7">
    <w:name w:val="heading 7"/>
    <w:aliases w:val="Texte niveau 4"/>
    <w:basedOn w:val="Normal"/>
    <w:next w:val="Normal"/>
    <w:link w:val="Titre7Car"/>
    <w:qFormat/>
    <w:pPr>
      <w:keepNext/>
      <w:tabs>
        <w:tab w:val="left" w:pos="1134"/>
        <w:tab w:val="left" w:pos="2694"/>
        <w:tab w:val="left" w:pos="8222"/>
        <w:tab w:val="decimal" w:pos="9214"/>
      </w:tabs>
      <w:ind w:left="142"/>
      <w:jc w:val="both"/>
      <w:outlineLvl w:val="6"/>
    </w:pPr>
    <w:rPr>
      <w:rFonts w:ascii="Arial" w:hAnsi="Arial"/>
      <w:b/>
      <w:sz w:val="22"/>
    </w:rPr>
  </w:style>
  <w:style w:type="paragraph" w:styleId="Titre8">
    <w:name w:val="heading 8"/>
    <w:basedOn w:val="Normal"/>
    <w:next w:val="Normal"/>
    <w:link w:val="Titre8Car"/>
    <w:qFormat/>
    <w:pPr>
      <w:keepNext/>
      <w:ind w:left="284" w:right="-76" w:hanging="284"/>
      <w:jc w:val="both"/>
      <w:outlineLvl w:val="7"/>
    </w:pPr>
    <w:rPr>
      <w:rFonts w:ascii="Arial" w:hAnsi="Arial"/>
      <w:b/>
      <w:sz w:val="22"/>
    </w:rPr>
  </w:style>
  <w:style w:type="paragraph" w:styleId="Titre9">
    <w:name w:val="heading 9"/>
    <w:basedOn w:val="Normal"/>
    <w:next w:val="Normal"/>
    <w:link w:val="Titre9Car"/>
    <w:qFormat/>
    <w:pPr>
      <w:keepNext/>
      <w:ind w:left="426" w:right="-401" w:hanging="426"/>
      <w:jc w:val="both"/>
      <w:outlineLvl w:val="8"/>
    </w:pPr>
    <w:rPr>
      <w:rFonts w:ascii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ind w:left="709" w:right="-76"/>
      <w:jc w:val="both"/>
    </w:pPr>
    <w:rPr>
      <w:rFonts w:ascii="Arial" w:hAnsi="Arial"/>
      <w:sz w:val="20"/>
    </w:rPr>
  </w:style>
  <w:style w:type="paragraph" w:styleId="Retraitcorpsdetexte">
    <w:name w:val="Body Text Indent"/>
    <w:basedOn w:val="Normal"/>
    <w:link w:val="RetraitcorpsdetexteCar"/>
    <w:pPr>
      <w:ind w:left="-567"/>
      <w:jc w:val="both"/>
    </w:pPr>
    <w:rPr>
      <w:rFonts w:ascii="Bookman Old Style" w:hAnsi="Bookman Old Style"/>
      <w:sz w:val="20"/>
    </w:rPr>
  </w:style>
  <w:style w:type="paragraph" w:styleId="Corpsdetexte2">
    <w:name w:val="Body Text 2"/>
    <w:basedOn w:val="Normal"/>
    <w:link w:val="Corpsdetexte2Car"/>
    <w:pPr>
      <w:tabs>
        <w:tab w:val="left" w:pos="720"/>
      </w:tabs>
      <w:jc w:val="both"/>
    </w:pPr>
    <w:rPr>
      <w:rFonts w:ascii="Abadi MT Condensed Light" w:hAnsi="Abadi MT Condensed Light"/>
      <w:szCs w:val="22"/>
    </w:rPr>
  </w:style>
  <w:style w:type="paragraph" w:styleId="Retraitcorpsdetexte3">
    <w:name w:val="Body Text Indent 3"/>
    <w:basedOn w:val="Normal"/>
    <w:link w:val="Retraitcorpsdetexte3Car"/>
    <w:qFormat/>
    <w:pPr>
      <w:ind w:left="580"/>
      <w:jc w:val="both"/>
    </w:pPr>
    <w:rPr>
      <w:rFonts w:ascii="Arial" w:hAnsi="Arial"/>
      <w:sz w:val="20"/>
    </w:rPr>
  </w:style>
  <w:style w:type="paragraph" w:customStyle="1" w:styleId="T">
    <w:name w:val="T"/>
    <w:pPr>
      <w:keepLines/>
      <w:tabs>
        <w:tab w:val="left" w:pos="1673"/>
        <w:tab w:val="left" w:pos="2302"/>
        <w:tab w:val="left" w:pos="6050"/>
      </w:tabs>
      <w:ind w:left="1588" w:hanging="170"/>
      <w:jc w:val="both"/>
    </w:pPr>
    <w:rPr>
      <w:sz w:val="24"/>
    </w:rPr>
  </w:style>
  <w:style w:type="paragraph" w:styleId="Retraitcorpsdetexte2">
    <w:name w:val="Body Text Indent 2"/>
    <w:basedOn w:val="Normal"/>
    <w:link w:val="Retraitcorpsdetexte2Car"/>
    <w:pPr>
      <w:tabs>
        <w:tab w:val="left" w:pos="2740"/>
      </w:tabs>
      <w:ind w:left="560"/>
      <w:jc w:val="both"/>
    </w:pPr>
    <w:rPr>
      <w:rFonts w:ascii="Arial" w:hAnsi="Arial"/>
    </w:rPr>
  </w:style>
  <w:style w:type="paragraph" w:styleId="Corpsdetexte">
    <w:name w:val="Body Text"/>
    <w:aliases w:val="Corps de texte 4, Car"/>
    <w:basedOn w:val="Normal"/>
    <w:link w:val="CorpsdetexteCar"/>
    <w:pPr>
      <w:ind w:right="-221"/>
      <w:jc w:val="both"/>
    </w:pPr>
    <w:rPr>
      <w:rFonts w:ascii="VAG Rounded Light" w:hAnsi="VAG Rounded Light" w:cs="Arial"/>
      <w:sz w:val="16"/>
    </w:rPr>
  </w:style>
  <w:style w:type="paragraph" w:styleId="Corpsdetexte3">
    <w:name w:val="Body Text 3"/>
    <w:basedOn w:val="Normal"/>
    <w:link w:val="Corpsdetexte3Car"/>
    <w:pPr>
      <w:jc w:val="both"/>
    </w:pPr>
    <w:rPr>
      <w:rFonts w:ascii="VAG Rounded Light" w:hAnsi="VAG Rounded Light"/>
      <w:sz w:val="16"/>
    </w:rPr>
  </w:style>
  <w:style w:type="paragraph" w:styleId="Titre">
    <w:name w:val="Title"/>
    <w:basedOn w:val="Normal"/>
    <w:link w:val="TitreCar"/>
    <w:qFormat/>
    <w:pPr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ind w:left="560" w:right="580"/>
      <w:jc w:val="center"/>
    </w:pPr>
    <w:rPr>
      <w:rFonts w:ascii="L VAG Rounded Light" w:hAnsi="L VAG Rounded Light"/>
      <w:b/>
      <w:sz w:val="32"/>
      <w:u w:val="single"/>
    </w:rPr>
  </w:style>
  <w:style w:type="paragraph" w:styleId="Textedebulles">
    <w:name w:val="Balloon Text"/>
    <w:basedOn w:val="Normal"/>
    <w:link w:val="TextedebullesCar"/>
    <w:semiHidden/>
    <w:rsid w:val="00FE195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F651C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CD4EFC"/>
    <w:pPr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0"/>
    </w:rPr>
  </w:style>
  <w:style w:type="paragraph" w:customStyle="1" w:styleId="Corpsdetexte21">
    <w:name w:val="Corps de texte 21"/>
    <w:basedOn w:val="Normal"/>
    <w:rsid w:val="00CD4EFC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Arial" w:hAnsi="Arial"/>
      <w:color w:val="000000"/>
    </w:rPr>
  </w:style>
  <w:style w:type="character" w:customStyle="1" w:styleId="titlevo1">
    <w:name w:val="titlevo1"/>
    <w:rsid w:val="005E0791"/>
    <w:rPr>
      <w:rFonts w:ascii="Verdana" w:hAnsi="Verdana" w:hint="default"/>
      <w:b/>
      <w:bCs/>
      <w:color w:val="000000"/>
      <w:sz w:val="15"/>
      <w:szCs w:val="15"/>
    </w:rPr>
  </w:style>
  <w:style w:type="paragraph" w:customStyle="1" w:styleId="Corpsdetexte211">
    <w:name w:val="Corps de texte 211"/>
    <w:basedOn w:val="Normal"/>
    <w:rsid w:val="009E748F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Arial" w:hAnsi="Arial"/>
      <w:color w:val="000000"/>
    </w:rPr>
  </w:style>
  <w:style w:type="paragraph" w:customStyle="1" w:styleId="Corpsdetexte22">
    <w:name w:val="Corps de texte 22"/>
    <w:basedOn w:val="Normal"/>
    <w:rsid w:val="009E748F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Arial" w:hAnsi="Arial"/>
      <w:color w:val="000000"/>
    </w:rPr>
  </w:style>
  <w:style w:type="paragraph" w:styleId="NormalWeb">
    <w:name w:val="Normal (Web)"/>
    <w:basedOn w:val="Normal"/>
    <w:rsid w:val="009E748F"/>
    <w:rPr>
      <w:rFonts w:ascii="Times New Roman" w:hAnsi="Times New Roman"/>
      <w:szCs w:val="24"/>
    </w:rPr>
  </w:style>
  <w:style w:type="character" w:styleId="Lienhypertexte">
    <w:name w:val="Hyperlink"/>
    <w:uiPriority w:val="99"/>
    <w:rsid w:val="009E748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E748F"/>
    <w:pPr>
      <w:ind w:left="720"/>
      <w:contextualSpacing/>
    </w:pPr>
  </w:style>
  <w:style w:type="character" w:customStyle="1" w:styleId="Titre6Car">
    <w:name w:val="Titre 6 Car"/>
    <w:aliases w:val="t6 Car"/>
    <w:link w:val="Titre6"/>
    <w:rsid w:val="00E10A40"/>
    <w:rPr>
      <w:rFonts w:ascii="Arial" w:hAnsi="Arial"/>
      <w:b/>
      <w:sz w:val="22"/>
    </w:rPr>
  </w:style>
  <w:style w:type="character" w:customStyle="1" w:styleId="En-tteCar">
    <w:name w:val="En-tête Car"/>
    <w:link w:val="En-tte"/>
    <w:uiPriority w:val="99"/>
    <w:locked/>
    <w:rsid w:val="005A5F3D"/>
    <w:rPr>
      <w:sz w:val="24"/>
    </w:rPr>
  </w:style>
  <w:style w:type="character" w:styleId="Lienhypertextesuivivisit">
    <w:name w:val="FollowedHyperlink"/>
    <w:rsid w:val="001B5885"/>
    <w:rPr>
      <w:color w:val="800080"/>
      <w:u w:val="single"/>
    </w:rPr>
  </w:style>
  <w:style w:type="paragraph" w:customStyle="1" w:styleId="fcase1ertab">
    <w:name w:val="f_case_1ertab"/>
    <w:basedOn w:val="Normal"/>
    <w:uiPriority w:val="99"/>
    <w:rsid w:val="00835FD2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character" w:customStyle="1" w:styleId="Titre1Car">
    <w:name w:val="Titre 1 Car"/>
    <w:link w:val="Titre1"/>
    <w:rsid w:val="003F5D11"/>
    <w:rPr>
      <w:rFonts w:ascii="Century Gothic" w:hAnsi="Century Gothic"/>
      <w:b/>
      <w:sz w:val="24"/>
    </w:rPr>
  </w:style>
  <w:style w:type="character" w:customStyle="1" w:styleId="Titre2Car">
    <w:name w:val="Titre 2 Car"/>
    <w:link w:val="Titre2"/>
    <w:rsid w:val="003F5D11"/>
    <w:rPr>
      <w:rFonts w:ascii="Century Gothic" w:hAnsi="Century Gothic"/>
      <w:b/>
      <w:sz w:val="18"/>
    </w:rPr>
  </w:style>
  <w:style w:type="character" w:customStyle="1" w:styleId="Titre3Car">
    <w:name w:val="Titre 3 Car"/>
    <w:link w:val="Titre3"/>
    <w:rsid w:val="003F5D11"/>
    <w:rPr>
      <w:rFonts w:ascii="Century Gothic" w:hAnsi="Century Gothic"/>
      <w:sz w:val="18"/>
      <w:u w:val="single"/>
    </w:rPr>
  </w:style>
  <w:style w:type="character" w:customStyle="1" w:styleId="Titre4Car">
    <w:name w:val="Titre 4 Car"/>
    <w:link w:val="Titre4"/>
    <w:rsid w:val="00835FD2"/>
    <w:rPr>
      <w:rFonts w:ascii="Arial" w:hAnsi="Arial"/>
      <w:b/>
      <w:sz w:val="22"/>
    </w:rPr>
  </w:style>
  <w:style w:type="character" w:customStyle="1" w:styleId="Titre5Car">
    <w:name w:val="Titre 5 Car"/>
    <w:link w:val="Titre5"/>
    <w:rsid w:val="00835FD2"/>
    <w:rPr>
      <w:rFonts w:ascii="Arial" w:hAnsi="Arial"/>
      <w:b/>
      <w:sz w:val="22"/>
    </w:rPr>
  </w:style>
  <w:style w:type="character" w:customStyle="1" w:styleId="Titre7Car">
    <w:name w:val="Titre 7 Car"/>
    <w:aliases w:val="Texte niveau 4 Car"/>
    <w:link w:val="Titre7"/>
    <w:rsid w:val="00835FD2"/>
    <w:rPr>
      <w:rFonts w:ascii="Arial" w:hAnsi="Arial"/>
      <w:b/>
      <w:sz w:val="22"/>
    </w:rPr>
  </w:style>
  <w:style w:type="character" w:customStyle="1" w:styleId="Titre8Car">
    <w:name w:val="Titre 8 Car"/>
    <w:link w:val="Titre8"/>
    <w:rsid w:val="00835FD2"/>
    <w:rPr>
      <w:rFonts w:ascii="Arial" w:hAnsi="Arial"/>
      <w:b/>
      <w:sz w:val="22"/>
    </w:rPr>
  </w:style>
  <w:style w:type="character" w:customStyle="1" w:styleId="Titre9Car">
    <w:name w:val="Titre 9 Car"/>
    <w:link w:val="Titre9"/>
    <w:rsid w:val="00835FD2"/>
    <w:rPr>
      <w:rFonts w:ascii="Arial" w:hAnsi="Arial" w:cs="Arial"/>
      <w:b/>
    </w:rPr>
  </w:style>
  <w:style w:type="character" w:customStyle="1" w:styleId="PieddepageCar">
    <w:name w:val="Pied de page Car"/>
    <w:link w:val="Pieddepage"/>
    <w:rsid w:val="00835FD2"/>
    <w:rPr>
      <w:sz w:val="24"/>
    </w:rPr>
  </w:style>
  <w:style w:type="character" w:customStyle="1" w:styleId="RetraitcorpsdetexteCar">
    <w:name w:val="Retrait corps de texte Car"/>
    <w:link w:val="Retraitcorpsdetexte"/>
    <w:rsid w:val="00835FD2"/>
    <w:rPr>
      <w:rFonts w:ascii="Bookman Old Style" w:hAnsi="Bookman Old Style"/>
    </w:rPr>
  </w:style>
  <w:style w:type="character" w:customStyle="1" w:styleId="Corpsdetexte2Car">
    <w:name w:val="Corps de texte 2 Car"/>
    <w:link w:val="Corpsdetexte2"/>
    <w:rsid w:val="00835FD2"/>
    <w:rPr>
      <w:rFonts w:ascii="Abadi MT Condensed Light" w:hAnsi="Abadi MT Condensed Light"/>
      <w:sz w:val="18"/>
      <w:szCs w:val="22"/>
    </w:rPr>
  </w:style>
  <w:style w:type="character" w:customStyle="1" w:styleId="Retraitcorpsdetexte3Car">
    <w:name w:val="Retrait corps de texte 3 Car"/>
    <w:link w:val="Retraitcorpsdetexte3"/>
    <w:rsid w:val="00835FD2"/>
    <w:rPr>
      <w:rFonts w:ascii="Arial" w:hAnsi="Arial"/>
    </w:rPr>
  </w:style>
  <w:style w:type="character" w:customStyle="1" w:styleId="Retraitcorpsdetexte2Car">
    <w:name w:val="Retrait corps de texte 2 Car"/>
    <w:link w:val="Retraitcorpsdetexte2"/>
    <w:rsid w:val="00835FD2"/>
    <w:rPr>
      <w:rFonts w:ascii="Arial" w:hAnsi="Arial"/>
      <w:sz w:val="18"/>
    </w:rPr>
  </w:style>
  <w:style w:type="character" w:customStyle="1" w:styleId="CorpsdetexteCar">
    <w:name w:val="Corps de texte Car"/>
    <w:aliases w:val="Corps de texte 4 Car, Car Car"/>
    <w:link w:val="Corpsdetexte"/>
    <w:rsid w:val="00835FD2"/>
    <w:rPr>
      <w:rFonts w:ascii="VAG Rounded Light" w:hAnsi="VAG Rounded Light" w:cs="Arial"/>
      <w:sz w:val="16"/>
    </w:rPr>
  </w:style>
  <w:style w:type="character" w:customStyle="1" w:styleId="Corpsdetexte3Car">
    <w:name w:val="Corps de texte 3 Car"/>
    <w:link w:val="Corpsdetexte3"/>
    <w:rsid w:val="00835FD2"/>
    <w:rPr>
      <w:rFonts w:ascii="VAG Rounded Light" w:hAnsi="VAG Rounded Light"/>
      <w:sz w:val="16"/>
    </w:rPr>
  </w:style>
  <w:style w:type="character" w:customStyle="1" w:styleId="TitreCar">
    <w:name w:val="Titre Car"/>
    <w:link w:val="Titre"/>
    <w:rsid w:val="00835FD2"/>
    <w:rPr>
      <w:rFonts w:ascii="L VAG Rounded Light" w:hAnsi="L VAG Rounded Light"/>
      <w:b/>
      <w:sz w:val="32"/>
      <w:u w:val="single"/>
    </w:rPr>
  </w:style>
  <w:style w:type="character" w:customStyle="1" w:styleId="TextedebullesCar">
    <w:name w:val="Texte de bulles Car"/>
    <w:link w:val="Textedebulles"/>
    <w:semiHidden/>
    <w:rsid w:val="00835FD2"/>
    <w:rPr>
      <w:rFonts w:ascii="Tahoma" w:hAnsi="Tahoma" w:cs="Tahoma"/>
      <w:sz w:val="16"/>
      <w:szCs w:val="16"/>
    </w:rPr>
  </w:style>
  <w:style w:type="character" w:customStyle="1" w:styleId="Mentionnonrsolue1">
    <w:name w:val="Mention non résolue1"/>
    <w:basedOn w:val="Policepardfaut"/>
    <w:unhideWhenUsed/>
    <w:rsid w:val="00BC00D1"/>
    <w:rPr>
      <w:color w:val="808080"/>
      <w:shd w:val="clear" w:color="auto" w:fill="E6E6E6"/>
    </w:rPr>
  </w:style>
  <w:style w:type="table" w:customStyle="1" w:styleId="Grille1">
    <w:name w:val="Grille1"/>
    <w:basedOn w:val="TableauNormal"/>
    <w:next w:val="Grilledutableau"/>
    <w:uiPriority w:val="59"/>
    <w:rsid w:val="00135198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135198"/>
    <w:pPr>
      <w:tabs>
        <w:tab w:val="left" w:pos="1701"/>
      </w:tabs>
      <w:overflowPunct w:val="0"/>
      <w:autoSpaceDE w:val="0"/>
      <w:autoSpaceDN w:val="0"/>
      <w:adjustRightInd w:val="0"/>
      <w:spacing w:after="200"/>
      <w:ind w:left="170" w:hanging="170"/>
      <w:jc w:val="both"/>
      <w:textAlignment w:val="baseline"/>
    </w:pPr>
    <w:rPr>
      <w:rFonts w:ascii="Arial" w:hAnsi="Arial"/>
      <w:sz w:val="20"/>
    </w:rPr>
  </w:style>
  <w:style w:type="paragraph" w:customStyle="1" w:styleId="point">
    <w:name w:val="point"/>
    <w:basedOn w:val="Normal"/>
    <w:rsid w:val="00135198"/>
    <w:pPr>
      <w:overflowPunct w:val="0"/>
      <w:autoSpaceDE w:val="0"/>
      <w:autoSpaceDN w:val="0"/>
      <w:adjustRightInd w:val="0"/>
      <w:spacing w:after="60"/>
      <w:ind w:left="850" w:hanging="170"/>
      <w:jc w:val="both"/>
      <w:textAlignment w:val="baseline"/>
    </w:pPr>
    <w:rPr>
      <w:rFonts w:ascii="Arial" w:hAnsi="Arial"/>
      <w:sz w:val="20"/>
    </w:rPr>
  </w:style>
  <w:style w:type="paragraph" w:customStyle="1" w:styleId="TEXTECOURANT">
    <w:name w:val="TEXTE COURANT"/>
    <w:basedOn w:val="Normal"/>
    <w:next w:val="Normal"/>
    <w:rsid w:val="00135198"/>
    <w:pPr>
      <w:overflowPunct w:val="0"/>
      <w:autoSpaceDE w:val="0"/>
      <w:autoSpaceDN w:val="0"/>
      <w:adjustRightInd w:val="0"/>
      <w:spacing w:before="142" w:line="-240" w:lineRule="auto"/>
      <w:jc w:val="both"/>
      <w:textAlignment w:val="baseline"/>
    </w:pPr>
    <w:rPr>
      <w:rFonts w:ascii="Tms Rmn" w:hAnsi="Tms Rmn"/>
      <w:color w:val="000000"/>
      <w:sz w:val="22"/>
      <w:lang w:val="en-US"/>
    </w:rPr>
  </w:style>
  <w:style w:type="paragraph" w:customStyle="1" w:styleId="Retraitcorpsdetexte21">
    <w:name w:val="Retrait corps de texte 21"/>
    <w:basedOn w:val="Normal"/>
    <w:rsid w:val="00135198"/>
    <w:pPr>
      <w:tabs>
        <w:tab w:val="left" w:pos="1418"/>
      </w:tabs>
      <w:overflowPunct w:val="0"/>
      <w:autoSpaceDE w:val="0"/>
      <w:autoSpaceDN w:val="0"/>
      <w:adjustRightInd w:val="0"/>
      <w:ind w:left="1418" w:hanging="1418"/>
      <w:jc w:val="both"/>
      <w:textAlignment w:val="baseline"/>
    </w:pPr>
    <w:rPr>
      <w:rFonts w:ascii="Arial" w:hAnsi="Arial"/>
      <w:sz w:val="20"/>
    </w:rPr>
  </w:style>
  <w:style w:type="paragraph" w:customStyle="1" w:styleId="Retraitcorpsdetexte31">
    <w:name w:val="Retrait corps de texte 31"/>
    <w:basedOn w:val="Normal"/>
    <w:rsid w:val="00135198"/>
    <w:pPr>
      <w:overflowPunct w:val="0"/>
      <w:autoSpaceDE w:val="0"/>
      <w:autoSpaceDN w:val="0"/>
      <w:adjustRightInd w:val="0"/>
      <w:ind w:left="2127" w:hanging="2127"/>
      <w:jc w:val="both"/>
      <w:textAlignment w:val="baseline"/>
    </w:pPr>
    <w:rPr>
      <w:rFonts w:ascii="Arial" w:hAnsi="Arial"/>
      <w:sz w:val="20"/>
    </w:rPr>
  </w:style>
  <w:style w:type="paragraph" w:styleId="TM1">
    <w:name w:val="toc 1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spacing w:before="240" w:after="120"/>
      <w:textAlignment w:val="baseline"/>
    </w:pPr>
    <w:rPr>
      <w:rFonts w:ascii="Times New Roman" w:hAnsi="Times New Roman"/>
      <w:b/>
      <w:bCs/>
      <w:sz w:val="20"/>
      <w:szCs w:val="24"/>
    </w:rPr>
  </w:style>
  <w:style w:type="paragraph" w:styleId="TM2">
    <w:name w:val="toc 2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spacing w:before="120"/>
      <w:ind w:left="200"/>
      <w:textAlignment w:val="baseline"/>
    </w:pPr>
    <w:rPr>
      <w:rFonts w:ascii="Times New Roman" w:hAnsi="Times New Roman"/>
      <w:i/>
      <w:iCs/>
      <w:sz w:val="20"/>
      <w:szCs w:val="24"/>
    </w:rPr>
  </w:style>
  <w:style w:type="paragraph" w:styleId="TM3">
    <w:name w:val="toc 3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400"/>
      <w:textAlignment w:val="baseline"/>
    </w:pPr>
    <w:rPr>
      <w:rFonts w:ascii="Times New Roman" w:hAnsi="Times New Roman"/>
      <w:sz w:val="20"/>
      <w:szCs w:val="24"/>
    </w:rPr>
  </w:style>
  <w:style w:type="paragraph" w:styleId="TM4">
    <w:name w:val="toc 4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600"/>
      <w:textAlignment w:val="baseline"/>
    </w:pPr>
    <w:rPr>
      <w:rFonts w:ascii="Times New Roman" w:hAnsi="Times New Roman"/>
      <w:sz w:val="20"/>
      <w:szCs w:val="24"/>
    </w:rPr>
  </w:style>
  <w:style w:type="paragraph" w:styleId="TM5">
    <w:name w:val="toc 5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800"/>
      <w:textAlignment w:val="baseline"/>
    </w:pPr>
    <w:rPr>
      <w:rFonts w:ascii="Times New Roman" w:hAnsi="Times New Roman"/>
      <w:sz w:val="20"/>
      <w:szCs w:val="24"/>
    </w:rPr>
  </w:style>
  <w:style w:type="paragraph" w:styleId="TM6">
    <w:name w:val="toc 6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1000"/>
      <w:textAlignment w:val="baseline"/>
    </w:pPr>
    <w:rPr>
      <w:rFonts w:ascii="Times New Roman" w:hAnsi="Times New Roman"/>
      <w:sz w:val="20"/>
      <w:szCs w:val="24"/>
    </w:rPr>
  </w:style>
  <w:style w:type="paragraph" w:styleId="TM7">
    <w:name w:val="toc 7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1200"/>
      <w:textAlignment w:val="baseline"/>
    </w:pPr>
    <w:rPr>
      <w:rFonts w:ascii="Times New Roman" w:hAnsi="Times New Roman"/>
      <w:sz w:val="20"/>
      <w:szCs w:val="24"/>
    </w:rPr>
  </w:style>
  <w:style w:type="paragraph" w:styleId="TM8">
    <w:name w:val="toc 8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1400"/>
      <w:textAlignment w:val="baseline"/>
    </w:pPr>
    <w:rPr>
      <w:rFonts w:ascii="Times New Roman" w:hAnsi="Times New Roman"/>
      <w:sz w:val="20"/>
      <w:szCs w:val="24"/>
    </w:rPr>
  </w:style>
  <w:style w:type="paragraph" w:styleId="TM9">
    <w:name w:val="toc 9"/>
    <w:basedOn w:val="Normal"/>
    <w:next w:val="Normal"/>
    <w:uiPriority w:val="39"/>
    <w:rsid w:val="00135198"/>
    <w:pPr>
      <w:overflowPunct w:val="0"/>
      <w:autoSpaceDE w:val="0"/>
      <w:autoSpaceDN w:val="0"/>
      <w:adjustRightInd w:val="0"/>
      <w:ind w:left="1600"/>
      <w:textAlignment w:val="baseline"/>
    </w:pPr>
    <w:rPr>
      <w:rFonts w:ascii="Times New Roman" w:hAnsi="Times New Roman"/>
      <w:sz w:val="20"/>
      <w:szCs w:val="24"/>
    </w:rPr>
  </w:style>
  <w:style w:type="character" w:customStyle="1" w:styleId="Lienhypertexte1">
    <w:name w:val="Lien hypertexte1"/>
    <w:rsid w:val="00135198"/>
    <w:rPr>
      <w:color w:val="0000FF"/>
      <w:u w:val="single"/>
    </w:rPr>
  </w:style>
  <w:style w:type="paragraph" w:customStyle="1" w:styleId="Explorateurdedocument1">
    <w:name w:val="Explorateur de document1"/>
    <w:basedOn w:val="Normal"/>
    <w:rsid w:val="00135198"/>
    <w:pPr>
      <w:shd w:val="clear" w:color="auto" w:fill="000080"/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 w:val="20"/>
    </w:rPr>
  </w:style>
  <w:style w:type="paragraph" w:styleId="Explorateurdedocuments">
    <w:name w:val="Document Map"/>
    <w:basedOn w:val="Normal"/>
    <w:link w:val="ExplorateurdedocumentsCar"/>
    <w:rsid w:val="00135198"/>
    <w:pPr>
      <w:shd w:val="clear" w:color="auto" w:fill="000080"/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 w:cs="Tahoma"/>
      <w:sz w:val="20"/>
    </w:rPr>
  </w:style>
  <w:style w:type="character" w:customStyle="1" w:styleId="ExplorateurdedocumentsCar">
    <w:name w:val="Explorateur de documents Car"/>
    <w:basedOn w:val="Policepardfaut"/>
    <w:link w:val="Explorateurdedocuments"/>
    <w:rsid w:val="00135198"/>
    <w:rPr>
      <w:rFonts w:ascii="Tahoma" w:hAnsi="Tahoma" w:cs="Tahoma"/>
      <w:shd w:val="clear" w:color="auto" w:fill="000080"/>
    </w:rPr>
  </w:style>
  <w:style w:type="paragraph" w:customStyle="1" w:styleId="StyleGauche15cm">
    <w:name w:val="Style Gauche :  15 cm"/>
    <w:basedOn w:val="Normal"/>
    <w:rsid w:val="00135198"/>
    <w:pPr>
      <w:suppressAutoHyphens/>
      <w:overflowPunct w:val="0"/>
      <w:autoSpaceDE w:val="0"/>
      <w:ind w:left="1418"/>
      <w:jc w:val="both"/>
      <w:textAlignment w:val="baseline"/>
    </w:pPr>
    <w:rPr>
      <w:rFonts w:ascii="Arial" w:hAnsi="Arial"/>
      <w:sz w:val="20"/>
      <w:lang w:eastAsia="ar-SA"/>
    </w:rPr>
  </w:style>
  <w:style w:type="paragraph" w:customStyle="1" w:styleId="StyleTitre4JustifiAvant6pt">
    <w:name w:val="Style Titre 4 + Justifié Avant : 6 pt"/>
    <w:basedOn w:val="Titre4"/>
    <w:autoRedefine/>
    <w:rsid w:val="00135198"/>
    <w:pPr>
      <w:numPr>
        <w:ilvl w:val="3"/>
      </w:numPr>
      <w:tabs>
        <w:tab w:val="num" w:pos="1560"/>
      </w:tabs>
      <w:overflowPunct w:val="0"/>
      <w:autoSpaceDE w:val="0"/>
      <w:autoSpaceDN w:val="0"/>
      <w:adjustRightInd w:val="0"/>
      <w:spacing w:before="120" w:after="60"/>
      <w:ind w:left="851" w:right="0"/>
      <w:textAlignment w:val="baseline"/>
    </w:pPr>
    <w:rPr>
      <w:b w:val="0"/>
      <w:i/>
      <w:iCs/>
      <w:sz w:val="20"/>
      <w:u w:val="single"/>
      <w:lang w:val="x-none" w:eastAsia="x-none"/>
    </w:rPr>
  </w:style>
  <w:style w:type="paragraph" w:customStyle="1" w:styleId="Paragraphetitre2">
    <w:name w:val="Paragraphe titre 2"/>
    <w:basedOn w:val="Normal"/>
    <w:autoRedefine/>
    <w:rsid w:val="00135198"/>
    <w:pPr>
      <w:suppressAutoHyphens/>
      <w:spacing w:before="120"/>
      <w:ind w:left="180"/>
      <w:jc w:val="center"/>
    </w:pPr>
    <w:rPr>
      <w:rFonts w:ascii="Arial" w:hAnsi="Arial"/>
      <w:color w:val="000000"/>
      <w:sz w:val="22"/>
      <w:szCs w:val="22"/>
      <w:lang w:val="en-US"/>
    </w:rPr>
  </w:style>
  <w:style w:type="paragraph" w:customStyle="1" w:styleId="StyleCorpsdetexte">
    <w:name w:val="Style Corps de texte"/>
    <w:aliases w:val="Corps de texte 4 + Arial 10 pt"/>
    <w:basedOn w:val="Corpsdetexte"/>
    <w:autoRedefine/>
    <w:rsid w:val="00135198"/>
    <w:pPr>
      <w:overflowPunct w:val="0"/>
      <w:autoSpaceDE w:val="0"/>
      <w:autoSpaceDN w:val="0"/>
      <w:adjustRightInd w:val="0"/>
      <w:ind w:left="709" w:right="0"/>
      <w:textAlignment w:val="baseline"/>
    </w:pPr>
    <w:rPr>
      <w:rFonts w:ascii="Arial" w:hAnsi="Arial" w:cs="Times New Roman"/>
      <w:sz w:val="20"/>
    </w:rPr>
  </w:style>
  <w:style w:type="paragraph" w:styleId="Lgende">
    <w:name w:val="caption"/>
    <w:basedOn w:val="Normal"/>
    <w:next w:val="Normal"/>
    <w:qFormat/>
    <w:rsid w:val="0013519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bCs/>
      <w:sz w:val="20"/>
    </w:rPr>
  </w:style>
  <w:style w:type="paragraph" w:customStyle="1" w:styleId="StyleGauche125cm">
    <w:name w:val="Style Gauche :  125 cm"/>
    <w:basedOn w:val="Normal"/>
    <w:autoRedefine/>
    <w:rsid w:val="00135198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Arial" w:hAnsi="Arial"/>
      <w:sz w:val="20"/>
    </w:rPr>
  </w:style>
  <w:style w:type="character" w:styleId="lev">
    <w:name w:val="Strong"/>
    <w:qFormat/>
    <w:rsid w:val="00135198"/>
    <w:rPr>
      <w:b/>
      <w:bCs/>
    </w:rPr>
  </w:style>
  <w:style w:type="paragraph" w:styleId="Notedefin">
    <w:name w:val="endnote text"/>
    <w:basedOn w:val="Normal"/>
    <w:link w:val="NotedefinCar"/>
    <w:rsid w:val="0013519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</w:rPr>
  </w:style>
  <w:style w:type="character" w:customStyle="1" w:styleId="NotedefinCar">
    <w:name w:val="Note de fin Car"/>
    <w:basedOn w:val="Policepardfaut"/>
    <w:link w:val="Notedefin"/>
    <w:rsid w:val="00135198"/>
    <w:rPr>
      <w:rFonts w:ascii="Arial" w:hAnsi="Arial"/>
    </w:rPr>
  </w:style>
  <w:style w:type="character" w:styleId="Appeldenotedefin">
    <w:name w:val="endnote reference"/>
    <w:rsid w:val="00135198"/>
    <w:rPr>
      <w:vertAlign w:val="superscript"/>
    </w:rPr>
  </w:style>
  <w:style w:type="paragraph" w:styleId="Notedebasdepage">
    <w:name w:val="footnote text"/>
    <w:basedOn w:val="Normal"/>
    <w:link w:val="NotedebasdepageCar"/>
    <w:rsid w:val="0013519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</w:rPr>
  </w:style>
  <w:style w:type="character" w:customStyle="1" w:styleId="NotedebasdepageCar">
    <w:name w:val="Note de bas de page Car"/>
    <w:basedOn w:val="Policepardfaut"/>
    <w:link w:val="Notedebasdepage"/>
    <w:rsid w:val="00135198"/>
    <w:rPr>
      <w:rFonts w:ascii="Arial" w:hAnsi="Arial"/>
    </w:rPr>
  </w:style>
  <w:style w:type="character" w:styleId="Appelnotedebasdep">
    <w:name w:val="footnote reference"/>
    <w:rsid w:val="00135198"/>
    <w:rPr>
      <w:vertAlign w:val="superscript"/>
    </w:rPr>
  </w:style>
  <w:style w:type="paragraph" w:customStyle="1" w:styleId="Default">
    <w:name w:val="Default"/>
    <w:rsid w:val="001351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paragraphe01">
    <w:name w:val="Titre paragraphe 01"/>
    <w:basedOn w:val="Normal"/>
    <w:rsid w:val="001351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1304"/>
      </w:tabs>
      <w:ind w:left="1304" w:hanging="1304"/>
      <w:jc w:val="both"/>
    </w:pPr>
    <w:rPr>
      <w:rFonts w:ascii="Arial" w:hAnsi="Arial"/>
      <w:b/>
      <w:caps/>
    </w:rPr>
  </w:style>
  <w:style w:type="paragraph" w:customStyle="1" w:styleId="CorpstexteCominesCarCarCar">
    <w:name w:val="Corps texte Comines Car Car Car"/>
    <w:basedOn w:val="Normal"/>
    <w:rsid w:val="00135198"/>
    <w:pPr>
      <w:ind w:left="1304"/>
      <w:jc w:val="both"/>
    </w:pPr>
    <w:rPr>
      <w:rFonts w:ascii="Arial" w:hAnsi="Arial"/>
    </w:rPr>
  </w:style>
  <w:style w:type="paragraph" w:customStyle="1" w:styleId="StyleLatinArialLatin8ptCentr">
    <w:name w:val="Style (Latin) Arial (Latin) 8 pt Centré"/>
    <w:basedOn w:val="Normal"/>
    <w:rsid w:val="00135198"/>
    <w:pPr>
      <w:jc w:val="center"/>
    </w:pPr>
    <w:rPr>
      <w:rFonts w:ascii="Arial" w:hAnsi="Arial"/>
    </w:rPr>
  </w:style>
  <w:style w:type="paragraph" w:customStyle="1" w:styleId="StyleLatinArialComplexeArialLatin9ptComplexe8p">
    <w:name w:val="Style (Latin) Arial (Complexe) Arial (Latin) 9 pt (Complexe) 8 p..."/>
    <w:basedOn w:val="Normal"/>
    <w:rsid w:val="00135198"/>
    <w:pPr>
      <w:jc w:val="center"/>
    </w:pPr>
    <w:rPr>
      <w:rFonts w:ascii="Arial" w:hAnsi="Arial" w:cs="Arial"/>
      <w:b/>
      <w:bCs/>
      <w:szCs w:val="16"/>
    </w:rPr>
  </w:style>
  <w:style w:type="paragraph" w:customStyle="1" w:styleId="Paragraphedeliste3">
    <w:name w:val="Paragraphe de liste 3"/>
    <w:basedOn w:val="Normal"/>
    <w:qFormat/>
    <w:rsid w:val="001E1707"/>
    <w:pPr>
      <w:tabs>
        <w:tab w:val="left" w:leader="dot" w:pos="5387"/>
      </w:tabs>
      <w:suppressAutoHyphens/>
      <w:spacing w:before="120" w:after="120"/>
      <w:ind w:left="284"/>
      <w:jc w:val="both"/>
    </w:pPr>
    <w:rPr>
      <w:rFonts w:ascii="Arial Narrow" w:hAnsi="Arial Narrow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97E23"/>
    <w:pPr>
      <w:keepLines/>
      <w:spacing w:after="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7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5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7286">
                  <w:marLeft w:val="45"/>
                  <w:marRight w:val="150"/>
                  <w:marTop w:val="150"/>
                  <w:marBottom w:val="150"/>
                  <w:divBdr>
                    <w:top w:val="single" w:sz="6" w:space="4" w:color="0058A0"/>
                    <w:left w:val="single" w:sz="6" w:space="5" w:color="0058A0"/>
                    <w:bottom w:val="single" w:sz="6" w:space="15" w:color="0058A0"/>
                    <w:right w:val="single" w:sz="6" w:space="8" w:color="0058A0"/>
                  </w:divBdr>
                </w:div>
              </w:divsChild>
            </w:div>
          </w:divsChild>
        </w:div>
      </w:divsChild>
    </w:div>
    <w:div w:id="2079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4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5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26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0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7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6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1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4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3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9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8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2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8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7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8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8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0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8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6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2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4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4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8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18E8F-7BE9-48B6-9400-F31950BA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2221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VILLERS POL</vt:lpstr>
    </vt:vector>
  </TitlesOfParts>
  <Manager/>
  <Company>BE QUENTIN 0.611.602.608</Company>
  <LinksUpToDate>false</LinksUpToDate>
  <CharactersWithSpaces>2438</CharactersWithSpaces>
  <SharedDoc>false</SharedDoc>
  <HyperlinkBase/>
  <HLinks>
    <vt:vector size="24" baseType="variant">
      <vt:variant>
        <vt:i4>1835013</vt:i4>
      </vt:variant>
      <vt:variant>
        <vt:i4>3</vt:i4>
      </vt:variant>
      <vt:variant>
        <vt:i4>0</vt:i4>
      </vt:variant>
      <vt:variant>
        <vt:i4>5</vt:i4>
      </vt:variant>
      <vt:variant>
        <vt:lpwstr>mailto:agence.marelle@orange.fr</vt:lpwstr>
      </vt:variant>
      <vt:variant>
        <vt:lpwstr/>
      </vt:variant>
      <vt:variant>
        <vt:i4>262193</vt:i4>
      </vt:variant>
      <vt:variant>
        <vt:i4>0</vt:i4>
      </vt:variant>
      <vt:variant>
        <vt:i4>0</vt:i4>
      </vt:variant>
      <vt:variant>
        <vt:i4>5</vt:i4>
      </vt:variant>
      <vt:variant>
        <vt:lpwstr>mailto:mv2@mv2architecte.com</vt:lpwstr>
      </vt:variant>
      <vt:variant>
        <vt:lpwstr/>
      </vt:variant>
      <vt:variant>
        <vt:i4>4128768</vt:i4>
      </vt:variant>
      <vt:variant>
        <vt:i4>-1</vt:i4>
      </vt:variant>
      <vt:variant>
        <vt:i4>1033</vt:i4>
      </vt:variant>
      <vt:variant>
        <vt:i4>1</vt:i4>
      </vt:variant>
      <vt:variant>
        <vt:lpwstr>logo MV2 simple (2)</vt:lpwstr>
      </vt:variant>
      <vt:variant>
        <vt:lpwstr/>
      </vt:variant>
      <vt:variant>
        <vt:i4>5242935</vt:i4>
      </vt:variant>
      <vt:variant>
        <vt:i4>-1</vt:i4>
      </vt:variant>
      <vt:variant>
        <vt:i4>1043</vt:i4>
      </vt:variant>
      <vt:variant>
        <vt:i4>1</vt:i4>
      </vt:variant>
      <vt:variant>
        <vt:lpwstr>2000px-Blason_ville_fr_Villers-Pol_(Nord)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Descriptif - T.C.E</dc:subject>
  <dc:creator>MV2 architectes</dc:creator>
  <cp:keywords/>
  <dc:description/>
  <cp:lastModifiedBy>MV2 architectes</cp:lastModifiedBy>
  <cp:revision>2</cp:revision>
  <cp:lastPrinted>2025-07-04T08:01:00Z</cp:lastPrinted>
  <dcterms:created xsi:type="dcterms:W3CDTF">2025-07-04T10:23:00Z</dcterms:created>
  <dcterms:modified xsi:type="dcterms:W3CDTF">2025-07-04T10:23:00Z</dcterms:modified>
  <cp:category/>
</cp:coreProperties>
</file>